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B48E67" w14:textId="61EBBDAE" w:rsidR="009A5342" w:rsidRPr="00A80700" w:rsidRDefault="009A5342" w:rsidP="005A495A">
      <w:pPr>
        <w:spacing w:after="120"/>
        <w:jc w:val="center"/>
        <w:rPr>
          <w:rFonts w:ascii="Arial" w:hAnsi="Arial" w:cs="Arial"/>
          <w:b/>
          <w:smallCaps/>
          <w:sz w:val="56"/>
          <w:szCs w:val="56"/>
        </w:rPr>
      </w:pPr>
    </w:p>
    <w:p w14:paraId="2E0AA370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752C898B" w14:textId="77777777" w:rsidR="00FB6B17" w:rsidRPr="00FB6B17" w:rsidRDefault="00FB6B17" w:rsidP="00FB6B17">
      <w:pPr>
        <w:suppressAutoHyphens w:val="0"/>
        <w:spacing w:after="200" w:line="276" w:lineRule="auto"/>
        <w:rPr>
          <w:rFonts w:ascii="Arial" w:hAnsi="Arial" w:cs="Arial"/>
          <w:b/>
          <w:sz w:val="40"/>
          <w:szCs w:val="40"/>
          <w:lang w:eastAsia="cs-CZ"/>
        </w:rPr>
      </w:pPr>
    </w:p>
    <w:p w14:paraId="48A59C8C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147374DD" w14:textId="446B8613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  <w:r w:rsidR="00DB74D0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integrovaných projektů IPR</w:t>
      </w:r>
      <w:r w:rsidR="00784511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ú</w:t>
      </w:r>
    </w:p>
    <w:p w14:paraId="2C56F922" w14:textId="77777777" w:rsidR="00FB6B17" w:rsidRPr="00FB6B17" w:rsidRDefault="00FB6B17" w:rsidP="00FB6B17">
      <w:pPr>
        <w:suppressAutoHyphens w:val="0"/>
        <w:spacing w:after="200" w:line="276" w:lineRule="auto"/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14:paraId="1FA065B2" w14:textId="77777777" w:rsidR="00FB6B17" w:rsidRPr="00FB6B17" w:rsidRDefault="00FB6B17" w:rsidP="00FB6B17">
      <w:pPr>
        <w:suppressAutoHyphens w:val="0"/>
        <w:spacing w:after="200" w:line="276" w:lineRule="auto"/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14:paraId="676A170F" w14:textId="144B4FDF" w:rsidR="00FB6B17" w:rsidRPr="00FB6B17" w:rsidRDefault="00910FD6" w:rsidP="00FB6B17">
      <w:pPr>
        <w:suppressAutoHyphens w:val="0"/>
        <w:spacing w:after="200" w:line="276" w:lineRule="auto"/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průběžná</w:t>
      </w:r>
      <w:r w:rsidR="008342FA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 výzva č. </w:t>
      </w:r>
      <w:r w:rsidR="002B7730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6</w:t>
      </w:r>
      <w:r w:rsidR="008666E9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1</w:t>
      </w:r>
    </w:p>
    <w:p w14:paraId="6C037988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14:paraId="5C5A4380" w14:textId="12DBC80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 w:rsidR="00ED5A23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17</w:t>
      </w:r>
    </w:p>
    <w:p w14:paraId="5B3CBCE8" w14:textId="77777777" w:rsidR="00FB6B17" w:rsidRPr="00FB6B17" w:rsidRDefault="00FB6B17" w:rsidP="00FB6B17">
      <w:pPr>
        <w:suppressAutoHyphens w:val="0"/>
        <w:spacing w:after="200" w:line="276" w:lineRule="auto"/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14:paraId="063740F8" w14:textId="7ACB8A39" w:rsidR="00FB6B17" w:rsidRPr="000A556B" w:rsidRDefault="00ED5A23" w:rsidP="00105458">
      <w:pPr>
        <w:suppressAutoHyphens w:val="0"/>
        <w:spacing w:after="200" w:line="276" w:lineRule="auto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Seznam základních sídelních jednotek s vyloučením podpory nové výstavby nebo koupě sociálních bytů v IROP</w:t>
      </w:r>
    </w:p>
    <w:p w14:paraId="6A5290DF" w14:textId="77777777" w:rsidR="009171F4" w:rsidRPr="000A556B" w:rsidRDefault="009171F4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7B2BCB06" w14:textId="46AEC7C6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0A556B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OD </w:t>
      </w:r>
      <w:r w:rsidR="00706C8D">
        <w:rPr>
          <w:rFonts w:asciiTheme="majorHAnsi" w:hAnsiTheme="majorHAnsi" w:cs="MyriadPro-Black"/>
          <w:caps/>
          <w:sz w:val="32"/>
          <w:szCs w:val="40"/>
        </w:rPr>
        <w:t>4. 5. 2020</w:t>
      </w:r>
      <w:bookmarkStart w:id="0" w:name="_GoBack"/>
      <w:bookmarkEnd w:id="0"/>
    </w:p>
    <w:p w14:paraId="75B48E6F" w14:textId="77777777" w:rsidR="005A495A" w:rsidRPr="00A80700" w:rsidRDefault="005A495A">
      <w:pPr>
        <w:sectPr w:rsidR="005A495A" w:rsidRPr="00A80700" w:rsidSect="00142CC4">
          <w:headerReference w:type="default" r:id="rId11"/>
          <w:footerReference w:type="default" r:id="rId12"/>
          <w:headerReference w:type="firs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23"/>
        <w:gridCol w:w="937"/>
        <w:gridCol w:w="2241"/>
        <w:gridCol w:w="899"/>
        <w:gridCol w:w="2273"/>
      </w:tblGrid>
      <w:tr w:rsidR="00A75891" w:rsidRPr="00A454EF" w14:paraId="41EC9A61" w14:textId="77777777" w:rsidTr="00EC26BD">
        <w:trPr>
          <w:trHeight w:val="315"/>
        </w:trPr>
        <w:tc>
          <w:tcPr>
            <w:tcW w:w="1723" w:type="dxa"/>
            <w:noWrap/>
            <w:hideMark/>
          </w:tcPr>
          <w:p w14:paraId="4FE0D706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lastRenderedPageBreak/>
              <w:t>Kraj</w:t>
            </w:r>
          </w:p>
        </w:tc>
        <w:tc>
          <w:tcPr>
            <w:tcW w:w="937" w:type="dxa"/>
            <w:noWrap/>
            <w:hideMark/>
          </w:tcPr>
          <w:p w14:paraId="7FA5D09A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Kód obce</w:t>
            </w:r>
          </w:p>
        </w:tc>
        <w:tc>
          <w:tcPr>
            <w:tcW w:w="2241" w:type="dxa"/>
            <w:noWrap/>
            <w:hideMark/>
          </w:tcPr>
          <w:p w14:paraId="17409278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Název obce</w:t>
            </w:r>
          </w:p>
        </w:tc>
        <w:tc>
          <w:tcPr>
            <w:tcW w:w="899" w:type="dxa"/>
            <w:noWrap/>
            <w:hideMark/>
          </w:tcPr>
          <w:p w14:paraId="233FB613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Kód ZSJ</w:t>
            </w:r>
          </w:p>
        </w:tc>
        <w:tc>
          <w:tcPr>
            <w:tcW w:w="2273" w:type="dxa"/>
            <w:noWrap/>
            <w:hideMark/>
          </w:tcPr>
          <w:p w14:paraId="5E38BE62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Název ZSJ</w:t>
            </w:r>
          </w:p>
        </w:tc>
      </w:tr>
      <w:tr w:rsidR="00A75891" w:rsidRPr="00A454EF" w14:paraId="53477A0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30C6F72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6F1C60F9" w14:textId="77777777" w:rsidR="00A75891" w:rsidRPr="00A454EF" w:rsidRDefault="00A75891" w:rsidP="00EC26BD">
            <w:r w:rsidRPr="00A454EF">
              <w:t>552046</w:t>
            </w:r>
          </w:p>
        </w:tc>
        <w:tc>
          <w:tcPr>
            <w:tcW w:w="2241" w:type="dxa"/>
            <w:noWrap/>
            <w:hideMark/>
          </w:tcPr>
          <w:p w14:paraId="2EC11443" w14:textId="77777777" w:rsidR="00A75891" w:rsidRPr="00A454EF" w:rsidRDefault="00A75891" w:rsidP="00EC26BD">
            <w:r w:rsidRPr="00A454EF">
              <w:t>Tábor</w:t>
            </w:r>
          </w:p>
        </w:tc>
        <w:tc>
          <w:tcPr>
            <w:tcW w:w="899" w:type="dxa"/>
            <w:hideMark/>
          </w:tcPr>
          <w:p w14:paraId="40332615" w14:textId="77777777" w:rsidR="00A75891" w:rsidRPr="00A454EF" w:rsidRDefault="00A75891" w:rsidP="00EC26BD">
            <w:r w:rsidRPr="00A454EF">
              <w:t>164712</w:t>
            </w:r>
          </w:p>
        </w:tc>
        <w:tc>
          <w:tcPr>
            <w:tcW w:w="2273" w:type="dxa"/>
            <w:hideMark/>
          </w:tcPr>
          <w:p w14:paraId="0548C202" w14:textId="77777777" w:rsidR="00A75891" w:rsidRPr="00A454EF" w:rsidRDefault="00A75891" w:rsidP="00EC26BD">
            <w:r w:rsidRPr="00A454EF">
              <w:t>Nové město</w:t>
            </w:r>
          </w:p>
        </w:tc>
      </w:tr>
      <w:tr w:rsidR="00A75891" w:rsidRPr="00A454EF" w14:paraId="5B44C6F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8222ED1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526B0FEB" w14:textId="77777777" w:rsidR="00A75891" w:rsidRPr="00A454EF" w:rsidRDefault="00A75891" w:rsidP="00EC26BD">
            <w:r w:rsidRPr="00A454EF">
              <w:t>545830</w:t>
            </w:r>
          </w:p>
        </w:tc>
        <w:tc>
          <w:tcPr>
            <w:tcW w:w="2241" w:type="dxa"/>
            <w:noWrap/>
            <w:hideMark/>
          </w:tcPr>
          <w:p w14:paraId="704E9E48" w14:textId="77777777" w:rsidR="00A75891" w:rsidRPr="00A454EF" w:rsidRDefault="00A75891" w:rsidP="00EC26BD">
            <w:r w:rsidRPr="00A454EF">
              <w:t>Větřní</w:t>
            </w:r>
          </w:p>
        </w:tc>
        <w:tc>
          <w:tcPr>
            <w:tcW w:w="899" w:type="dxa"/>
            <w:hideMark/>
          </w:tcPr>
          <w:p w14:paraId="131B3049" w14:textId="77777777" w:rsidR="00A75891" w:rsidRPr="00A454EF" w:rsidRDefault="00A75891" w:rsidP="00EC26BD">
            <w:r w:rsidRPr="00A454EF">
              <w:t>181234</w:t>
            </w:r>
          </w:p>
        </w:tc>
        <w:tc>
          <w:tcPr>
            <w:tcW w:w="2273" w:type="dxa"/>
            <w:hideMark/>
          </w:tcPr>
          <w:p w14:paraId="15182B60" w14:textId="77777777" w:rsidR="00A75891" w:rsidRPr="00A454EF" w:rsidRDefault="00A75891" w:rsidP="00EC26BD">
            <w:r w:rsidRPr="00A454EF">
              <w:t>Větřní</w:t>
            </w:r>
          </w:p>
        </w:tc>
      </w:tr>
      <w:tr w:rsidR="00A75891" w:rsidRPr="00A454EF" w14:paraId="54B0425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89190F9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037396D9" w14:textId="77777777" w:rsidR="00A75891" w:rsidRPr="00A454EF" w:rsidRDefault="00A75891" w:rsidP="00EC26BD">
            <w:r w:rsidRPr="00A454EF">
              <w:t>550787</w:t>
            </w:r>
          </w:p>
        </w:tc>
        <w:tc>
          <w:tcPr>
            <w:tcW w:w="2241" w:type="dxa"/>
            <w:noWrap/>
            <w:hideMark/>
          </w:tcPr>
          <w:p w14:paraId="046EB603" w14:textId="77777777" w:rsidR="00A75891" w:rsidRPr="00A454EF" w:rsidRDefault="00A75891" w:rsidP="00EC26BD">
            <w:r w:rsidRPr="00A454EF">
              <w:t>Strakonice</w:t>
            </w:r>
          </w:p>
        </w:tc>
        <w:tc>
          <w:tcPr>
            <w:tcW w:w="899" w:type="dxa"/>
            <w:hideMark/>
          </w:tcPr>
          <w:p w14:paraId="264946E4" w14:textId="77777777" w:rsidR="00A75891" w:rsidRPr="00A454EF" w:rsidRDefault="00A75891" w:rsidP="00EC26BD">
            <w:r w:rsidRPr="00A454EF">
              <w:t>301671</w:t>
            </w:r>
          </w:p>
        </w:tc>
        <w:tc>
          <w:tcPr>
            <w:tcW w:w="2273" w:type="dxa"/>
            <w:hideMark/>
          </w:tcPr>
          <w:p w14:paraId="64315C56" w14:textId="77777777" w:rsidR="00A75891" w:rsidRPr="00A454EF" w:rsidRDefault="00A75891" w:rsidP="00EC26BD">
            <w:r w:rsidRPr="00A454EF">
              <w:t xml:space="preserve">Na </w:t>
            </w:r>
            <w:proofErr w:type="spellStart"/>
            <w:r w:rsidRPr="00A454EF">
              <w:t>Radomyšlské</w:t>
            </w:r>
            <w:proofErr w:type="spellEnd"/>
          </w:p>
        </w:tc>
      </w:tr>
      <w:tr w:rsidR="00A75891" w:rsidRPr="00A454EF" w14:paraId="2CA20F5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8ED90B9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1CD5B485" w14:textId="77777777" w:rsidR="00A75891" w:rsidRPr="00A454EF" w:rsidRDefault="00A75891" w:rsidP="00EC26BD">
            <w:r w:rsidRPr="00A454EF">
              <w:t>545392</w:t>
            </w:r>
          </w:p>
        </w:tc>
        <w:tc>
          <w:tcPr>
            <w:tcW w:w="2241" w:type="dxa"/>
            <w:noWrap/>
            <w:hideMark/>
          </w:tcPr>
          <w:p w14:paraId="4D7B0558" w14:textId="77777777" w:rsidR="00A75891" w:rsidRPr="00A454EF" w:rsidRDefault="00A75891" w:rsidP="00EC26BD">
            <w:r w:rsidRPr="00A454EF">
              <w:t>Český Krumlov</w:t>
            </w:r>
          </w:p>
        </w:tc>
        <w:tc>
          <w:tcPr>
            <w:tcW w:w="899" w:type="dxa"/>
            <w:hideMark/>
          </w:tcPr>
          <w:p w14:paraId="0388CF33" w14:textId="77777777" w:rsidR="00A75891" w:rsidRPr="00A454EF" w:rsidRDefault="00A75891" w:rsidP="00EC26BD">
            <w:r w:rsidRPr="00A454EF">
              <w:t>23086</w:t>
            </w:r>
          </w:p>
        </w:tc>
        <w:tc>
          <w:tcPr>
            <w:tcW w:w="2273" w:type="dxa"/>
            <w:hideMark/>
          </w:tcPr>
          <w:p w14:paraId="32817CEB" w14:textId="77777777" w:rsidR="00A75891" w:rsidRPr="00A454EF" w:rsidRDefault="00A75891" w:rsidP="00EC26BD">
            <w:r w:rsidRPr="00A454EF">
              <w:t xml:space="preserve">Sídliště </w:t>
            </w:r>
            <w:proofErr w:type="spellStart"/>
            <w:r w:rsidRPr="00A454EF">
              <w:t>Domoradice</w:t>
            </w:r>
            <w:proofErr w:type="spellEnd"/>
          </w:p>
        </w:tc>
      </w:tr>
      <w:tr w:rsidR="00A75891" w:rsidRPr="00A454EF" w14:paraId="0272E5F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033AA36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3915D480" w14:textId="77777777" w:rsidR="00A75891" w:rsidRPr="00A454EF" w:rsidRDefault="00A75891" w:rsidP="00EC26BD">
            <w:r w:rsidRPr="00A454EF">
              <w:t>544256</w:t>
            </w:r>
          </w:p>
        </w:tc>
        <w:tc>
          <w:tcPr>
            <w:tcW w:w="2241" w:type="dxa"/>
            <w:noWrap/>
            <w:hideMark/>
          </w:tcPr>
          <w:p w14:paraId="15860825" w14:textId="77777777" w:rsidR="00A75891" w:rsidRPr="00A454EF" w:rsidRDefault="00A75891" w:rsidP="00EC26BD">
            <w:r w:rsidRPr="00A454EF">
              <w:t>České Budějovice</w:t>
            </w:r>
          </w:p>
        </w:tc>
        <w:tc>
          <w:tcPr>
            <w:tcW w:w="899" w:type="dxa"/>
            <w:hideMark/>
          </w:tcPr>
          <w:p w14:paraId="51F33E85" w14:textId="77777777" w:rsidR="00A75891" w:rsidRPr="00A454EF" w:rsidRDefault="00A75891" w:rsidP="00EC26BD">
            <w:r w:rsidRPr="00A454EF">
              <w:t>301311</w:t>
            </w:r>
          </w:p>
        </w:tc>
        <w:tc>
          <w:tcPr>
            <w:tcW w:w="2273" w:type="dxa"/>
            <w:hideMark/>
          </w:tcPr>
          <w:p w14:paraId="7BB24E4D" w14:textId="77777777" w:rsidR="00A75891" w:rsidRPr="00A454EF" w:rsidRDefault="00A75891" w:rsidP="00EC26BD">
            <w:r w:rsidRPr="00A454EF">
              <w:t>Sídliště Máj</w:t>
            </w:r>
          </w:p>
        </w:tc>
      </w:tr>
      <w:tr w:rsidR="00A75891" w:rsidRPr="00A454EF" w14:paraId="128E908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CEC4611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5F48A2CA" w14:textId="77777777" w:rsidR="00A75891" w:rsidRPr="00A454EF" w:rsidRDefault="00A75891" w:rsidP="00EC26BD">
            <w:r w:rsidRPr="00A454EF">
              <w:t>584002</w:t>
            </w:r>
          </w:p>
        </w:tc>
        <w:tc>
          <w:tcPr>
            <w:tcW w:w="2241" w:type="dxa"/>
            <w:noWrap/>
            <w:hideMark/>
          </w:tcPr>
          <w:p w14:paraId="0099FB17" w14:textId="77777777" w:rsidR="00A75891" w:rsidRPr="00A454EF" w:rsidRDefault="00A75891" w:rsidP="00EC26BD">
            <w:r w:rsidRPr="00A454EF">
              <w:t>Tišnov</w:t>
            </w:r>
          </w:p>
        </w:tc>
        <w:tc>
          <w:tcPr>
            <w:tcW w:w="899" w:type="dxa"/>
            <w:hideMark/>
          </w:tcPr>
          <w:p w14:paraId="2E425223" w14:textId="77777777" w:rsidR="00A75891" w:rsidRPr="00A454EF" w:rsidRDefault="00A75891" w:rsidP="00EC26BD">
            <w:r w:rsidRPr="00A454EF">
              <w:t>167444</w:t>
            </w:r>
          </w:p>
        </w:tc>
        <w:tc>
          <w:tcPr>
            <w:tcW w:w="2273" w:type="dxa"/>
            <w:hideMark/>
          </w:tcPr>
          <w:p w14:paraId="4155C5B5" w14:textId="77777777" w:rsidR="00A75891" w:rsidRPr="00A454EF" w:rsidRDefault="00A75891" w:rsidP="00EC26BD">
            <w:r w:rsidRPr="00A454EF">
              <w:t>Červený mlýn</w:t>
            </w:r>
          </w:p>
        </w:tc>
      </w:tr>
      <w:tr w:rsidR="00A75891" w:rsidRPr="00A454EF" w14:paraId="08E7DB4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24C40A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4258E876" w14:textId="77777777" w:rsidR="00A75891" w:rsidRPr="00A454EF" w:rsidRDefault="00A75891" w:rsidP="00EC26BD">
            <w:r w:rsidRPr="00A454EF">
              <w:t>584291</w:t>
            </w:r>
          </w:p>
        </w:tc>
        <w:tc>
          <w:tcPr>
            <w:tcW w:w="2241" w:type="dxa"/>
            <w:noWrap/>
            <w:hideMark/>
          </w:tcPr>
          <w:p w14:paraId="67DACDA2" w14:textId="77777777" w:rsidR="00A75891" w:rsidRPr="00A454EF" w:rsidRDefault="00A75891" w:rsidP="00EC26BD">
            <w:r w:rsidRPr="00A454EF">
              <w:t>Břeclav</w:t>
            </w:r>
          </w:p>
        </w:tc>
        <w:tc>
          <w:tcPr>
            <w:tcW w:w="899" w:type="dxa"/>
            <w:hideMark/>
          </w:tcPr>
          <w:p w14:paraId="500FBDBB" w14:textId="77777777" w:rsidR="00A75891" w:rsidRPr="00A454EF" w:rsidRDefault="00A75891" w:rsidP="00EC26BD">
            <w:r w:rsidRPr="00A454EF">
              <w:t>13731</w:t>
            </w:r>
          </w:p>
        </w:tc>
        <w:tc>
          <w:tcPr>
            <w:tcW w:w="2273" w:type="dxa"/>
            <w:hideMark/>
          </w:tcPr>
          <w:p w14:paraId="06EE8EC5" w14:textId="77777777" w:rsidR="00A75891" w:rsidRPr="00A454EF" w:rsidRDefault="00A75891" w:rsidP="00EC26BD">
            <w:r w:rsidRPr="00A454EF">
              <w:t>Pod vodojemem</w:t>
            </w:r>
          </w:p>
        </w:tc>
      </w:tr>
      <w:tr w:rsidR="00A75891" w:rsidRPr="00A454EF" w14:paraId="159C898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1D3359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5EBBA7B0" w14:textId="77777777" w:rsidR="00A75891" w:rsidRPr="00A454EF" w:rsidRDefault="00A75891" w:rsidP="00EC26BD">
            <w:r w:rsidRPr="00A454EF">
              <w:t>586021</w:t>
            </w:r>
          </w:p>
        </w:tc>
        <w:tc>
          <w:tcPr>
            <w:tcW w:w="2241" w:type="dxa"/>
            <w:noWrap/>
            <w:hideMark/>
          </w:tcPr>
          <w:p w14:paraId="601CEFDD" w14:textId="77777777" w:rsidR="00A75891" w:rsidRPr="00A454EF" w:rsidRDefault="00A75891" w:rsidP="00EC26BD">
            <w:r w:rsidRPr="00A454EF">
              <w:t>Hodonín</w:t>
            </w:r>
          </w:p>
        </w:tc>
        <w:tc>
          <w:tcPr>
            <w:tcW w:w="899" w:type="dxa"/>
            <w:hideMark/>
          </w:tcPr>
          <w:p w14:paraId="512AE4D3" w14:textId="77777777" w:rsidR="00A75891" w:rsidRPr="00A454EF" w:rsidRDefault="00A75891" w:rsidP="00EC26BD">
            <w:r w:rsidRPr="00A454EF">
              <w:t>40436</w:t>
            </w:r>
          </w:p>
        </w:tc>
        <w:tc>
          <w:tcPr>
            <w:tcW w:w="2273" w:type="dxa"/>
            <w:hideMark/>
          </w:tcPr>
          <w:p w14:paraId="75994FEF" w14:textId="77777777" w:rsidR="00A75891" w:rsidRPr="00A454EF" w:rsidRDefault="00A75891" w:rsidP="00EC26BD">
            <w:r w:rsidRPr="00A454EF">
              <w:t>Díly</w:t>
            </w:r>
          </w:p>
        </w:tc>
      </w:tr>
      <w:tr w:rsidR="00A75891" w:rsidRPr="00A454EF" w14:paraId="2635D21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153A8C6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717E9363" w14:textId="77777777" w:rsidR="00A75891" w:rsidRPr="00A454EF" w:rsidRDefault="00A75891" w:rsidP="00EC26BD">
            <w:r w:rsidRPr="00A454EF">
              <w:t>592889</w:t>
            </w:r>
          </w:p>
        </w:tc>
        <w:tc>
          <w:tcPr>
            <w:tcW w:w="2241" w:type="dxa"/>
            <w:noWrap/>
            <w:hideMark/>
          </w:tcPr>
          <w:p w14:paraId="1FE9268B" w14:textId="77777777" w:rsidR="00A75891" w:rsidRPr="00A454EF" w:rsidRDefault="00A75891" w:rsidP="00EC26BD">
            <w:r w:rsidRPr="00A454EF">
              <w:t>Vyškov</w:t>
            </w:r>
          </w:p>
        </w:tc>
        <w:tc>
          <w:tcPr>
            <w:tcW w:w="899" w:type="dxa"/>
            <w:hideMark/>
          </w:tcPr>
          <w:p w14:paraId="4E78536C" w14:textId="77777777" w:rsidR="00A75891" w:rsidRPr="00A454EF" w:rsidRDefault="00A75891" w:rsidP="00EC26BD">
            <w:r w:rsidRPr="00A454EF">
              <w:t>188662</w:t>
            </w:r>
          </w:p>
        </w:tc>
        <w:tc>
          <w:tcPr>
            <w:tcW w:w="2273" w:type="dxa"/>
            <w:hideMark/>
          </w:tcPr>
          <w:p w14:paraId="79254786" w14:textId="77777777" w:rsidR="00A75891" w:rsidRPr="00A454EF" w:rsidRDefault="00A75891" w:rsidP="00EC26BD">
            <w:proofErr w:type="spellStart"/>
            <w:r w:rsidRPr="00A454EF">
              <w:t>Nouzka</w:t>
            </w:r>
            <w:proofErr w:type="spellEnd"/>
            <w:r w:rsidRPr="00A454EF">
              <w:t>-průmyslový obvod</w:t>
            </w:r>
          </w:p>
        </w:tc>
      </w:tr>
      <w:tr w:rsidR="00A75891" w:rsidRPr="00A454EF" w14:paraId="6D7C4C3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9C9CAA4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4D6FF34F" w14:textId="77777777" w:rsidR="00A75891" w:rsidRPr="00A454EF" w:rsidRDefault="00A75891" w:rsidP="00EC26BD">
            <w:r w:rsidRPr="00A454EF">
              <w:t>592889</w:t>
            </w:r>
          </w:p>
        </w:tc>
        <w:tc>
          <w:tcPr>
            <w:tcW w:w="2241" w:type="dxa"/>
            <w:noWrap/>
            <w:hideMark/>
          </w:tcPr>
          <w:p w14:paraId="5AD5EFBF" w14:textId="77777777" w:rsidR="00A75891" w:rsidRPr="00A454EF" w:rsidRDefault="00A75891" w:rsidP="00EC26BD">
            <w:r w:rsidRPr="00A454EF">
              <w:t>Vyškov</w:t>
            </w:r>
          </w:p>
        </w:tc>
        <w:tc>
          <w:tcPr>
            <w:tcW w:w="899" w:type="dxa"/>
            <w:hideMark/>
          </w:tcPr>
          <w:p w14:paraId="5C5B4841" w14:textId="77777777" w:rsidR="00A75891" w:rsidRPr="00A454EF" w:rsidRDefault="00A75891" w:rsidP="00EC26BD">
            <w:r w:rsidRPr="00A454EF">
              <w:t>188603</w:t>
            </w:r>
          </w:p>
        </w:tc>
        <w:tc>
          <w:tcPr>
            <w:tcW w:w="2273" w:type="dxa"/>
            <w:hideMark/>
          </w:tcPr>
          <w:p w14:paraId="34EFC599" w14:textId="77777777" w:rsidR="00A75891" w:rsidRPr="00A454EF" w:rsidRDefault="00A75891" w:rsidP="00EC26BD">
            <w:proofErr w:type="spellStart"/>
            <w:r w:rsidRPr="00A454EF">
              <w:t>Marchanické</w:t>
            </w:r>
            <w:proofErr w:type="spellEnd"/>
            <w:r w:rsidRPr="00A454EF">
              <w:t xml:space="preserve"> Předměstí</w:t>
            </w:r>
          </w:p>
        </w:tc>
      </w:tr>
      <w:tr w:rsidR="00A75891" w:rsidRPr="00A454EF" w14:paraId="69E59CA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4846DFC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777C4991" w14:textId="77777777" w:rsidR="00A75891" w:rsidRPr="00A454EF" w:rsidRDefault="00A75891" w:rsidP="00EC26BD">
            <w:r w:rsidRPr="00A454EF">
              <w:t>582782</w:t>
            </w:r>
          </w:p>
        </w:tc>
        <w:tc>
          <w:tcPr>
            <w:tcW w:w="2241" w:type="dxa"/>
            <w:noWrap/>
            <w:hideMark/>
          </w:tcPr>
          <w:p w14:paraId="761F2487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23C93BC4" w14:textId="77777777" w:rsidR="00A75891" w:rsidRPr="00A454EF" w:rsidRDefault="00A75891" w:rsidP="00EC26BD">
            <w:r w:rsidRPr="00A454EF">
              <w:t>10952</w:t>
            </w:r>
          </w:p>
        </w:tc>
        <w:tc>
          <w:tcPr>
            <w:tcW w:w="2273" w:type="dxa"/>
            <w:hideMark/>
          </w:tcPr>
          <w:p w14:paraId="7A069741" w14:textId="77777777" w:rsidR="00A75891" w:rsidRPr="00A454EF" w:rsidRDefault="00A75891" w:rsidP="00EC26BD">
            <w:r w:rsidRPr="00A454EF">
              <w:t>Skořepka</w:t>
            </w:r>
          </w:p>
        </w:tc>
      </w:tr>
      <w:tr w:rsidR="00A75891" w:rsidRPr="00A454EF" w14:paraId="15EC925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8B6F52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DE7AE24" w14:textId="77777777" w:rsidR="00A75891" w:rsidRPr="00A454EF" w:rsidRDefault="00A75891" w:rsidP="00EC26BD">
            <w:r w:rsidRPr="00A454EF">
              <w:t>582783</w:t>
            </w:r>
          </w:p>
        </w:tc>
        <w:tc>
          <w:tcPr>
            <w:tcW w:w="2241" w:type="dxa"/>
            <w:noWrap/>
            <w:hideMark/>
          </w:tcPr>
          <w:p w14:paraId="0C104DCF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6885B08D" w14:textId="77777777" w:rsidR="00A75891" w:rsidRPr="00A454EF" w:rsidRDefault="00A75891" w:rsidP="00EC26BD">
            <w:r w:rsidRPr="00A454EF">
              <w:t>10979</w:t>
            </w:r>
          </w:p>
        </w:tc>
        <w:tc>
          <w:tcPr>
            <w:tcW w:w="2273" w:type="dxa"/>
            <w:hideMark/>
          </w:tcPr>
          <w:p w14:paraId="6BD2ED75" w14:textId="77777777" w:rsidR="00A75891" w:rsidRPr="00A454EF" w:rsidRDefault="00A75891" w:rsidP="00EC26BD">
            <w:r w:rsidRPr="00A454EF">
              <w:t>Masná</w:t>
            </w:r>
          </w:p>
        </w:tc>
      </w:tr>
      <w:tr w:rsidR="00A75891" w:rsidRPr="00A454EF" w14:paraId="5389892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FB7291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20B01925" w14:textId="77777777" w:rsidR="00A75891" w:rsidRPr="00A454EF" w:rsidRDefault="00A75891" w:rsidP="00EC26BD">
            <w:r w:rsidRPr="00A454EF">
              <w:t>582784</w:t>
            </w:r>
          </w:p>
        </w:tc>
        <w:tc>
          <w:tcPr>
            <w:tcW w:w="2241" w:type="dxa"/>
            <w:noWrap/>
            <w:hideMark/>
          </w:tcPr>
          <w:p w14:paraId="1EC1665A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7C80503A" w14:textId="77777777" w:rsidR="00A75891" w:rsidRPr="00A454EF" w:rsidRDefault="00A75891" w:rsidP="00EC26BD">
            <w:r w:rsidRPr="00A454EF">
              <w:t>10936</w:t>
            </w:r>
          </w:p>
        </w:tc>
        <w:tc>
          <w:tcPr>
            <w:tcW w:w="2273" w:type="dxa"/>
            <w:hideMark/>
          </w:tcPr>
          <w:p w14:paraId="6192B07D" w14:textId="77777777" w:rsidR="00A75891" w:rsidRPr="00A454EF" w:rsidRDefault="00A75891" w:rsidP="00EC26BD">
            <w:r w:rsidRPr="00A454EF">
              <w:t>Zábrdovická</w:t>
            </w:r>
          </w:p>
        </w:tc>
      </w:tr>
      <w:tr w:rsidR="00A75891" w:rsidRPr="00A454EF" w14:paraId="4AFC138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E5F3332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53BEE71" w14:textId="77777777" w:rsidR="00A75891" w:rsidRPr="00A454EF" w:rsidRDefault="00A75891" w:rsidP="00EC26BD">
            <w:r w:rsidRPr="00A454EF">
              <w:t>582785</w:t>
            </w:r>
          </w:p>
        </w:tc>
        <w:tc>
          <w:tcPr>
            <w:tcW w:w="2241" w:type="dxa"/>
            <w:noWrap/>
            <w:hideMark/>
          </w:tcPr>
          <w:p w14:paraId="67372064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48E29723" w14:textId="77777777" w:rsidR="00A75891" w:rsidRPr="00A454EF" w:rsidRDefault="00A75891" w:rsidP="00EC26BD">
            <w:r w:rsidRPr="00A454EF">
              <w:t>12505</w:t>
            </w:r>
          </w:p>
        </w:tc>
        <w:tc>
          <w:tcPr>
            <w:tcW w:w="2273" w:type="dxa"/>
            <w:hideMark/>
          </w:tcPr>
          <w:p w14:paraId="37CCE864" w14:textId="77777777" w:rsidR="00A75891" w:rsidRPr="00A454EF" w:rsidRDefault="00A75891" w:rsidP="00EC26BD">
            <w:r w:rsidRPr="00A454EF">
              <w:t>Maloměřické nádraží</w:t>
            </w:r>
          </w:p>
        </w:tc>
      </w:tr>
      <w:tr w:rsidR="00A75891" w:rsidRPr="00A454EF" w14:paraId="01C9548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385FBA8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6143F2A" w14:textId="77777777" w:rsidR="00A75891" w:rsidRPr="00A454EF" w:rsidRDefault="00A75891" w:rsidP="00EC26BD">
            <w:r w:rsidRPr="00A454EF">
              <w:t>582786</w:t>
            </w:r>
          </w:p>
        </w:tc>
        <w:tc>
          <w:tcPr>
            <w:tcW w:w="2241" w:type="dxa"/>
            <w:noWrap/>
            <w:hideMark/>
          </w:tcPr>
          <w:p w14:paraId="51C7EDA5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7DF4C667" w14:textId="77777777" w:rsidR="00A75891" w:rsidRPr="00A454EF" w:rsidRDefault="00A75891" w:rsidP="00EC26BD">
            <w:r w:rsidRPr="00A454EF">
              <w:t>11185</w:t>
            </w:r>
          </w:p>
        </w:tc>
        <w:tc>
          <w:tcPr>
            <w:tcW w:w="2273" w:type="dxa"/>
            <w:hideMark/>
          </w:tcPr>
          <w:p w14:paraId="326C5A1A" w14:textId="77777777" w:rsidR="00A75891" w:rsidRPr="00A454EF" w:rsidRDefault="00A75891" w:rsidP="00EC26BD">
            <w:r w:rsidRPr="00A454EF">
              <w:t>Markéty Kuncové</w:t>
            </w:r>
          </w:p>
        </w:tc>
      </w:tr>
      <w:tr w:rsidR="00A75891" w:rsidRPr="00A454EF" w14:paraId="4F21C53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3BC00DB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E798E2D" w14:textId="77777777" w:rsidR="00A75891" w:rsidRPr="00A454EF" w:rsidRDefault="00A75891" w:rsidP="00EC26BD">
            <w:r w:rsidRPr="00A454EF">
              <w:t>555657</w:t>
            </w:r>
          </w:p>
        </w:tc>
        <w:tc>
          <w:tcPr>
            <w:tcW w:w="2241" w:type="dxa"/>
            <w:noWrap/>
            <w:hideMark/>
          </w:tcPr>
          <w:p w14:paraId="1850432B" w14:textId="77777777" w:rsidR="00A75891" w:rsidRPr="00A454EF" w:rsidRDefault="00A75891" w:rsidP="00EC26BD">
            <w:r w:rsidRPr="00A454EF">
              <w:t>Toužim</w:t>
            </w:r>
          </w:p>
        </w:tc>
        <w:tc>
          <w:tcPr>
            <w:tcW w:w="899" w:type="dxa"/>
            <w:hideMark/>
          </w:tcPr>
          <w:p w14:paraId="5A2D94F9" w14:textId="77777777" w:rsidR="00A75891" w:rsidRPr="00A454EF" w:rsidRDefault="00A75891" w:rsidP="00EC26BD">
            <w:r w:rsidRPr="00A454EF">
              <w:t>27031</w:t>
            </w:r>
          </w:p>
        </w:tc>
        <w:tc>
          <w:tcPr>
            <w:tcW w:w="2273" w:type="dxa"/>
            <w:hideMark/>
          </w:tcPr>
          <w:p w14:paraId="21B8F1D2" w14:textId="77777777" w:rsidR="00A75891" w:rsidRPr="00A454EF" w:rsidRDefault="00A75891" w:rsidP="00EC26BD">
            <w:r w:rsidRPr="00A454EF">
              <w:t>Dobrá Voda</w:t>
            </w:r>
          </w:p>
        </w:tc>
      </w:tr>
      <w:tr w:rsidR="00A75891" w:rsidRPr="00A454EF" w14:paraId="4985ED0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D97336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0C9BFC9E" w14:textId="77777777" w:rsidR="00A75891" w:rsidRPr="00A454EF" w:rsidRDefault="00A75891" w:rsidP="00EC26BD">
            <w:r w:rsidRPr="00A454EF">
              <w:t>560618</w:t>
            </w:r>
          </w:p>
        </w:tc>
        <w:tc>
          <w:tcPr>
            <w:tcW w:w="2241" w:type="dxa"/>
            <w:noWrap/>
            <w:hideMark/>
          </w:tcPr>
          <w:p w14:paraId="5736F916" w14:textId="77777777" w:rsidR="00A75891" w:rsidRPr="00A454EF" w:rsidRDefault="00A75891" w:rsidP="00EC26BD">
            <w:r w:rsidRPr="00A454EF">
              <w:t>Rovná</w:t>
            </w:r>
          </w:p>
        </w:tc>
        <w:tc>
          <w:tcPr>
            <w:tcW w:w="899" w:type="dxa"/>
            <w:hideMark/>
          </w:tcPr>
          <w:p w14:paraId="72FEA9F7" w14:textId="77777777" w:rsidR="00A75891" w:rsidRPr="00A454EF" w:rsidRDefault="00A75891" w:rsidP="00EC26BD">
            <w:r w:rsidRPr="00A454EF">
              <w:t>142140</w:t>
            </w:r>
          </w:p>
        </w:tc>
        <w:tc>
          <w:tcPr>
            <w:tcW w:w="2273" w:type="dxa"/>
            <w:hideMark/>
          </w:tcPr>
          <w:p w14:paraId="2ECB54EE" w14:textId="77777777" w:rsidR="00A75891" w:rsidRPr="00A454EF" w:rsidRDefault="00A75891" w:rsidP="00EC26BD">
            <w:r w:rsidRPr="00A454EF">
              <w:t>Rovná</w:t>
            </w:r>
          </w:p>
        </w:tc>
      </w:tr>
      <w:tr w:rsidR="00A75891" w:rsidRPr="00A454EF" w14:paraId="6B282F8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1E2F2B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A865A21" w14:textId="77777777" w:rsidR="00A75891" w:rsidRPr="00A454EF" w:rsidRDefault="00A75891" w:rsidP="00EC26BD">
            <w:r w:rsidRPr="00A454EF">
              <w:t>555762</w:t>
            </w:r>
          </w:p>
        </w:tc>
        <w:tc>
          <w:tcPr>
            <w:tcW w:w="2241" w:type="dxa"/>
            <w:noWrap/>
            <w:hideMark/>
          </w:tcPr>
          <w:p w14:paraId="3F3C834C" w14:textId="77777777" w:rsidR="00A75891" w:rsidRPr="00A454EF" w:rsidRDefault="00A75891" w:rsidP="00EC26BD">
            <w:r w:rsidRPr="00A454EF">
              <w:t>Žlutice</w:t>
            </w:r>
          </w:p>
        </w:tc>
        <w:tc>
          <w:tcPr>
            <w:tcW w:w="899" w:type="dxa"/>
            <w:hideMark/>
          </w:tcPr>
          <w:p w14:paraId="0F85D640" w14:textId="77777777" w:rsidR="00A75891" w:rsidRPr="00A454EF" w:rsidRDefault="00A75891" w:rsidP="00EC26BD">
            <w:r w:rsidRPr="00A454EF">
              <w:t>197769</w:t>
            </w:r>
          </w:p>
        </w:tc>
        <w:tc>
          <w:tcPr>
            <w:tcW w:w="2273" w:type="dxa"/>
            <w:hideMark/>
          </w:tcPr>
          <w:p w14:paraId="1C790E59" w14:textId="77777777" w:rsidR="00A75891" w:rsidRPr="00A454EF" w:rsidRDefault="00A75891" w:rsidP="00EC26BD">
            <w:r w:rsidRPr="00A454EF">
              <w:t>Žlutice</w:t>
            </w:r>
          </w:p>
        </w:tc>
      </w:tr>
      <w:tr w:rsidR="00A75891" w:rsidRPr="00A454EF" w14:paraId="3173442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FB4BEB6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4053671" w14:textId="77777777" w:rsidR="00A75891" w:rsidRPr="00A454EF" w:rsidRDefault="00A75891" w:rsidP="00EC26BD">
            <w:r w:rsidRPr="00A454EF">
              <w:t>555177</w:t>
            </w:r>
          </w:p>
        </w:tc>
        <w:tc>
          <w:tcPr>
            <w:tcW w:w="2241" w:type="dxa"/>
            <w:noWrap/>
            <w:hideMark/>
          </w:tcPr>
          <w:p w14:paraId="67065D4C" w14:textId="77777777" w:rsidR="00A75891" w:rsidRPr="00A454EF" w:rsidRDefault="00A75891" w:rsidP="00EC26BD">
            <w:r w:rsidRPr="00A454EF">
              <w:t>Hradiště</w:t>
            </w:r>
          </w:p>
        </w:tc>
        <w:tc>
          <w:tcPr>
            <w:tcW w:w="899" w:type="dxa"/>
            <w:hideMark/>
          </w:tcPr>
          <w:p w14:paraId="7A361B0D" w14:textId="77777777" w:rsidR="00A75891" w:rsidRPr="00A454EF" w:rsidRDefault="00A75891" w:rsidP="00EC26BD">
            <w:r w:rsidRPr="00A454EF">
              <w:t>317926</w:t>
            </w:r>
          </w:p>
        </w:tc>
        <w:tc>
          <w:tcPr>
            <w:tcW w:w="2273" w:type="dxa"/>
            <w:hideMark/>
          </w:tcPr>
          <w:p w14:paraId="08B8B7E3" w14:textId="77777777" w:rsidR="00A75891" w:rsidRPr="00A454EF" w:rsidRDefault="00A75891" w:rsidP="00EC26BD">
            <w:r w:rsidRPr="00A454EF">
              <w:t>Albeřice</w:t>
            </w:r>
          </w:p>
        </w:tc>
      </w:tr>
      <w:tr w:rsidR="00A75891" w:rsidRPr="00A454EF" w14:paraId="296F33B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E287749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174EF67" w14:textId="77777777" w:rsidR="00A75891" w:rsidRPr="00A454EF" w:rsidRDefault="00A75891" w:rsidP="00EC26BD">
            <w:r w:rsidRPr="00A454EF">
              <w:t>555428</w:t>
            </w:r>
          </w:p>
        </w:tc>
        <w:tc>
          <w:tcPr>
            <w:tcW w:w="2241" w:type="dxa"/>
            <w:noWrap/>
            <w:hideMark/>
          </w:tcPr>
          <w:p w14:paraId="5E1131FC" w14:textId="77777777" w:rsidR="00A75891" w:rsidRPr="00A454EF" w:rsidRDefault="00A75891" w:rsidP="00EC26BD">
            <w:r w:rsidRPr="00A454EF">
              <w:t>Ostrov</w:t>
            </w:r>
          </w:p>
        </w:tc>
        <w:tc>
          <w:tcPr>
            <w:tcW w:w="899" w:type="dxa"/>
            <w:hideMark/>
          </w:tcPr>
          <w:p w14:paraId="54B77C25" w14:textId="77777777" w:rsidR="00A75891" w:rsidRPr="00A454EF" w:rsidRDefault="00A75891" w:rsidP="00EC26BD">
            <w:r w:rsidRPr="00A454EF">
              <w:t>308790</w:t>
            </w:r>
          </w:p>
        </w:tc>
        <w:tc>
          <w:tcPr>
            <w:tcW w:w="2273" w:type="dxa"/>
            <w:hideMark/>
          </w:tcPr>
          <w:p w14:paraId="1E226AFD" w14:textId="77777777" w:rsidR="00A75891" w:rsidRPr="00A454EF" w:rsidRDefault="00A75891" w:rsidP="00EC26BD">
            <w:r w:rsidRPr="00A454EF">
              <w:t>Sídliště-jih</w:t>
            </w:r>
          </w:p>
        </w:tc>
      </w:tr>
      <w:tr w:rsidR="00A75891" w:rsidRPr="00A454EF" w14:paraId="6CDD3C8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A1EE797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EA760F8" w14:textId="77777777" w:rsidR="00A75891" w:rsidRPr="00A454EF" w:rsidRDefault="00A75891" w:rsidP="00EC26BD">
            <w:r w:rsidRPr="00A454EF">
              <w:t>554499</w:t>
            </w:r>
          </w:p>
        </w:tc>
        <w:tc>
          <w:tcPr>
            <w:tcW w:w="2241" w:type="dxa"/>
            <w:noWrap/>
            <w:hideMark/>
          </w:tcPr>
          <w:p w14:paraId="7640177B" w14:textId="77777777" w:rsidR="00A75891" w:rsidRPr="00A454EF" w:rsidRDefault="00A75891" w:rsidP="00EC26BD">
            <w:r w:rsidRPr="00A454EF">
              <w:t>Aš</w:t>
            </w:r>
          </w:p>
        </w:tc>
        <w:tc>
          <w:tcPr>
            <w:tcW w:w="899" w:type="dxa"/>
            <w:hideMark/>
          </w:tcPr>
          <w:p w14:paraId="13D1C099" w14:textId="77777777" w:rsidR="00A75891" w:rsidRPr="00A454EF" w:rsidRDefault="00A75891" w:rsidP="00EC26BD">
            <w:r w:rsidRPr="00A454EF">
              <w:t>566</w:t>
            </w:r>
          </w:p>
        </w:tc>
        <w:tc>
          <w:tcPr>
            <w:tcW w:w="2273" w:type="dxa"/>
            <w:hideMark/>
          </w:tcPr>
          <w:p w14:paraId="70D66B3F" w14:textId="77777777" w:rsidR="00A75891" w:rsidRPr="00A454EF" w:rsidRDefault="00A75891" w:rsidP="00EC26BD">
            <w:r w:rsidRPr="00A454EF">
              <w:t>Průmyslový obvod</w:t>
            </w:r>
          </w:p>
        </w:tc>
      </w:tr>
      <w:tr w:rsidR="00A75891" w:rsidRPr="00A454EF" w14:paraId="1B50996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E6815EE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A1E3448" w14:textId="77777777" w:rsidR="00A75891" w:rsidRPr="00A454EF" w:rsidRDefault="00A75891" w:rsidP="00EC26BD">
            <w:r w:rsidRPr="00A454EF">
              <w:t>555631</w:t>
            </w:r>
          </w:p>
        </w:tc>
        <w:tc>
          <w:tcPr>
            <w:tcW w:w="2241" w:type="dxa"/>
            <w:noWrap/>
            <w:hideMark/>
          </w:tcPr>
          <w:p w14:paraId="73C8B2DA" w14:textId="77777777" w:rsidR="00A75891" w:rsidRPr="00A454EF" w:rsidRDefault="00A75891" w:rsidP="00EC26BD">
            <w:r w:rsidRPr="00A454EF">
              <w:t>Teplá</w:t>
            </w:r>
          </w:p>
        </w:tc>
        <w:tc>
          <w:tcPr>
            <w:tcW w:w="899" w:type="dxa"/>
            <w:hideMark/>
          </w:tcPr>
          <w:p w14:paraId="75824968" w14:textId="77777777" w:rsidR="00A75891" w:rsidRPr="00A454EF" w:rsidRDefault="00A75891" w:rsidP="00EC26BD">
            <w:r w:rsidRPr="00A454EF">
              <w:t>165964</w:t>
            </w:r>
          </w:p>
        </w:tc>
        <w:tc>
          <w:tcPr>
            <w:tcW w:w="2273" w:type="dxa"/>
            <w:hideMark/>
          </w:tcPr>
          <w:p w14:paraId="2247107F" w14:textId="77777777" w:rsidR="00A75891" w:rsidRPr="00A454EF" w:rsidRDefault="00A75891" w:rsidP="00EC26BD">
            <w:r w:rsidRPr="00A454EF">
              <w:t>Teplá</w:t>
            </w:r>
          </w:p>
        </w:tc>
      </w:tr>
      <w:tr w:rsidR="00A75891" w:rsidRPr="00A454EF" w14:paraId="66E7A73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E19BFE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3CE43007" w14:textId="77777777" w:rsidR="00A75891" w:rsidRPr="00A454EF" w:rsidRDefault="00A75891" w:rsidP="00EC26BD">
            <w:r w:rsidRPr="00A454EF">
              <w:t>560359</w:t>
            </w:r>
          </w:p>
        </w:tc>
        <w:tc>
          <w:tcPr>
            <w:tcW w:w="2241" w:type="dxa"/>
            <w:noWrap/>
            <w:hideMark/>
          </w:tcPr>
          <w:p w14:paraId="1913430E" w14:textId="77777777" w:rsidR="00A75891" w:rsidRPr="00A454EF" w:rsidRDefault="00A75891" w:rsidP="00EC26BD">
            <w:r w:rsidRPr="00A454EF">
              <w:t>Habartov</w:t>
            </w:r>
          </w:p>
        </w:tc>
        <w:tc>
          <w:tcPr>
            <w:tcW w:w="899" w:type="dxa"/>
            <w:hideMark/>
          </w:tcPr>
          <w:p w14:paraId="130020A4" w14:textId="77777777" w:rsidR="00A75891" w:rsidRPr="00A454EF" w:rsidRDefault="00A75891" w:rsidP="00EC26BD">
            <w:r w:rsidRPr="00A454EF">
              <w:t>36331</w:t>
            </w:r>
          </w:p>
        </w:tc>
        <w:tc>
          <w:tcPr>
            <w:tcW w:w="2273" w:type="dxa"/>
            <w:hideMark/>
          </w:tcPr>
          <w:p w14:paraId="06F10208" w14:textId="77777777" w:rsidR="00A75891" w:rsidRPr="00A454EF" w:rsidRDefault="00A75891" w:rsidP="00EC26BD">
            <w:r w:rsidRPr="00A454EF">
              <w:t>Habartov</w:t>
            </w:r>
          </w:p>
        </w:tc>
      </w:tr>
      <w:tr w:rsidR="00A75891" w:rsidRPr="00A454EF" w14:paraId="160B9FE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0063581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93F77DE" w14:textId="77777777" w:rsidR="00A75891" w:rsidRPr="00A454EF" w:rsidRDefault="00A75891" w:rsidP="00EC26BD">
            <w:r w:rsidRPr="00A454EF">
              <w:t>560600</w:t>
            </w:r>
          </w:p>
        </w:tc>
        <w:tc>
          <w:tcPr>
            <w:tcW w:w="2241" w:type="dxa"/>
            <w:noWrap/>
            <w:hideMark/>
          </w:tcPr>
          <w:p w14:paraId="42E66FF7" w14:textId="77777777" w:rsidR="00A75891" w:rsidRPr="00A454EF" w:rsidRDefault="00A75891" w:rsidP="00EC26BD">
            <w:r w:rsidRPr="00A454EF">
              <w:t>Rotava</w:t>
            </w:r>
          </w:p>
        </w:tc>
        <w:tc>
          <w:tcPr>
            <w:tcW w:w="899" w:type="dxa"/>
            <w:hideMark/>
          </w:tcPr>
          <w:p w14:paraId="1D623B49" w14:textId="77777777" w:rsidR="00A75891" w:rsidRPr="00A454EF" w:rsidRDefault="00A75891" w:rsidP="00EC26BD">
            <w:r w:rsidRPr="00A454EF">
              <w:t>141534</w:t>
            </w:r>
          </w:p>
        </w:tc>
        <w:tc>
          <w:tcPr>
            <w:tcW w:w="2273" w:type="dxa"/>
            <w:hideMark/>
          </w:tcPr>
          <w:p w14:paraId="5C893037" w14:textId="77777777" w:rsidR="00A75891" w:rsidRPr="00A454EF" w:rsidRDefault="00A75891" w:rsidP="00EC26BD">
            <w:r w:rsidRPr="00A454EF">
              <w:t>Rotava</w:t>
            </w:r>
          </w:p>
        </w:tc>
      </w:tr>
      <w:tr w:rsidR="00A75891" w:rsidRPr="00A454EF" w14:paraId="6E6CDD5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7010B72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E2101A8" w14:textId="77777777" w:rsidR="00A75891" w:rsidRPr="00A454EF" w:rsidRDefault="00A75891" w:rsidP="00EC26BD">
            <w:r w:rsidRPr="00A454EF">
              <w:t>560600</w:t>
            </w:r>
          </w:p>
        </w:tc>
        <w:tc>
          <w:tcPr>
            <w:tcW w:w="2241" w:type="dxa"/>
            <w:noWrap/>
            <w:hideMark/>
          </w:tcPr>
          <w:p w14:paraId="334983CA" w14:textId="77777777" w:rsidR="00A75891" w:rsidRPr="00A454EF" w:rsidRDefault="00A75891" w:rsidP="00EC26BD">
            <w:r w:rsidRPr="00A454EF">
              <w:t>Rotava</w:t>
            </w:r>
          </w:p>
        </w:tc>
        <w:tc>
          <w:tcPr>
            <w:tcW w:w="899" w:type="dxa"/>
            <w:hideMark/>
          </w:tcPr>
          <w:p w14:paraId="2651BC98" w14:textId="77777777" w:rsidR="00A75891" w:rsidRPr="00A454EF" w:rsidRDefault="00A75891" w:rsidP="00EC26BD">
            <w:r w:rsidRPr="00A454EF">
              <w:t>141518</w:t>
            </w:r>
          </w:p>
        </w:tc>
        <w:tc>
          <w:tcPr>
            <w:tcW w:w="2273" w:type="dxa"/>
            <w:hideMark/>
          </w:tcPr>
          <w:p w14:paraId="28BCCF63" w14:textId="77777777" w:rsidR="00A75891" w:rsidRPr="00A454EF" w:rsidRDefault="00A75891" w:rsidP="00EC26BD">
            <w:r w:rsidRPr="00A454EF">
              <w:t>Horní Rotava</w:t>
            </w:r>
          </w:p>
        </w:tc>
      </w:tr>
      <w:tr w:rsidR="00A75891" w:rsidRPr="00A454EF" w14:paraId="57789A7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173F3F2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386284AC" w14:textId="77777777" w:rsidR="00A75891" w:rsidRPr="00A454EF" w:rsidRDefault="00A75891" w:rsidP="00EC26BD">
            <w:r w:rsidRPr="00A454EF">
              <w:t>560383</w:t>
            </w:r>
          </w:p>
        </w:tc>
        <w:tc>
          <w:tcPr>
            <w:tcW w:w="2241" w:type="dxa"/>
            <w:noWrap/>
            <w:hideMark/>
          </w:tcPr>
          <w:p w14:paraId="36889AB1" w14:textId="77777777" w:rsidR="00A75891" w:rsidRPr="00A454EF" w:rsidRDefault="00A75891" w:rsidP="00EC26BD">
            <w:r w:rsidRPr="00A454EF">
              <w:t>Chodov</w:t>
            </w:r>
          </w:p>
        </w:tc>
        <w:tc>
          <w:tcPr>
            <w:tcW w:w="899" w:type="dxa"/>
            <w:hideMark/>
          </w:tcPr>
          <w:p w14:paraId="31A35AD5" w14:textId="77777777" w:rsidR="00A75891" w:rsidRPr="00A454EF" w:rsidRDefault="00A75891" w:rsidP="00EC26BD">
            <w:r w:rsidRPr="00A454EF">
              <w:t>309117</w:t>
            </w:r>
          </w:p>
        </w:tc>
        <w:tc>
          <w:tcPr>
            <w:tcW w:w="2273" w:type="dxa"/>
            <w:hideMark/>
          </w:tcPr>
          <w:p w14:paraId="62E071BF" w14:textId="77777777" w:rsidR="00A75891" w:rsidRPr="00A454EF" w:rsidRDefault="00A75891" w:rsidP="00EC26BD">
            <w:r w:rsidRPr="00A454EF">
              <w:t>Sídliště-západ</w:t>
            </w:r>
          </w:p>
        </w:tc>
      </w:tr>
      <w:tr w:rsidR="00A75891" w:rsidRPr="00A454EF" w14:paraId="67ABED9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8CA4DD3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141870E5" w14:textId="77777777" w:rsidR="00A75891" w:rsidRPr="00A454EF" w:rsidRDefault="00A75891" w:rsidP="00EC26BD">
            <w:r w:rsidRPr="00A454EF">
              <w:t>560383</w:t>
            </w:r>
          </w:p>
        </w:tc>
        <w:tc>
          <w:tcPr>
            <w:tcW w:w="2241" w:type="dxa"/>
            <w:noWrap/>
            <w:hideMark/>
          </w:tcPr>
          <w:p w14:paraId="08AFC17C" w14:textId="77777777" w:rsidR="00A75891" w:rsidRPr="00A454EF" w:rsidRDefault="00A75891" w:rsidP="00EC26BD">
            <w:r w:rsidRPr="00A454EF">
              <w:t>Chodov</w:t>
            </w:r>
          </w:p>
        </w:tc>
        <w:tc>
          <w:tcPr>
            <w:tcW w:w="899" w:type="dxa"/>
            <w:hideMark/>
          </w:tcPr>
          <w:p w14:paraId="599E5FAD" w14:textId="77777777" w:rsidR="00A75891" w:rsidRPr="00A454EF" w:rsidRDefault="00A75891" w:rsidP="00EC26BD">
            <w:r w:rsidRPr="00A454EF">
              <w:t>327956</w:t>
            </w:r>
          </w:p>
        </w:tc>
        <w:tc>
          <w:tcPr>
            <w:tcW w:w="2273" w:type="dxa"/>
            <w:hideMark/>
          </w:tcPr>
          <w:p w14:paraId="2BC96171" w14:textId="77777777" w:rsidR="00A75891" w:rsidRPr="00A454EF" w:rsidRDefault="00A75891" w:rsidP="00EC26BD">
            <w:r w:rsidRPr="00A454EF">
              <w:t>Železný Dvůr</w:t>
            </w:r>
          </w:p>
        </w:tc>
      </w:tr>
      <w:tr w:rsidR="00A75891" w:rsidRPr="00A454EF" w14:paraId="4D5957E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7072A19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18E6E231" w14:textId="77777777" w:rsidR="00A75891" w:rsidRPr="00A454EF" w:rsidRDefault="00A75891" w:rsidP="00EC26BD">
            <w:r w:rsidRPr="00A454EF">
              <w:t>554961</w:t>
            </w:r>
          </w:p>
        </w:tc>
        <w:tc>
          <w:tcPr>
            <w:tcW w:w="2241" w:type="dxa"/>
            <w:noWrap/>
            <w:hideMark/>
          </w:tcPr>
          <w:p w14:paraId="6C8034DC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0D78CB92" w14:textId="77777777" w:rsidR="00A75891" w:rsidRPr="00A454EF" w:rsidRDefault="00A75891" w:rsidP="00EC26BD">
            <w:r w:rsidRPr="00A454EF">
              <w:t>301965</w:t>
            </w:r>
          </w:p>
        </w:tc>
        <w:tc>
          <w:tcPr>
            <w:tcW w:w="2273" w:type="dxa"/>
            <w:hideMark/>
          </w:tcPr>
          <w:p w14:paraId="6E264606" w14:textId="77777777" w:rsidR="00A75891" w:rsidRPr="00A454EF" w:rsidRDefault="00A75891" w:rsidP="00EC26BD">
            <w:r w:rsidRPr="00A454EF">
              <w:t xml:space="preserve">Stará </w:t>
            </w:r>
            <w:proofErr w:type="spellStart"/>
            <w:r w:rsidRPr="00A454EF">
              <w:t>Kysibelská</w:t>
            </w:r>
            <w:proofErr w:type="spellEnd"/>
          </w:p>
        </w:tc>
      </w:tr>
      <w:tr w:rsidR="00A75891" w:rsidRPr="00A454EF" w14:paraId="6D3A534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78E1F5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2255586C" w14:textId="77777777" w:rsidR="00A75891" w:rsidRPr="00A454EF" w:rsidRDefault="00A75891" w:rsidP="00EC26BD">
            <w:r w:rsidRPr="00A454EF">
              <w:t>554962</w:t>
            </w:r>
          </w:p>
        </w:tc>
        <w:tc>
          <w:tcPr>
            <w:tcW w:w="2241" w:type="dxa"/>
            <w:noWrap/>
            <w:hideMark/>
          </w:tcPr>
          <w:p w14:paraId="3F2DFEFA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629B8B32" w14:textId="77777777" w:rsidR="00A75891" w:rsidRPr="00A454EF" w:rsidRDefault="00A75891" w:rsidP="00EC26BD">
            <w:r w:rsidRPr="00A454EF">
              <w:t>63487</w:t>
            </w:r>
          </w:p>
        </w:tc>
        <w:tc>
          <w:tcPr>
            <w:tcW w:w="2273" w:type="dxa"/>
            <w:hideMark/>
          </w:tcPr>
          <w:p w14:paraId="0437D6DB" w14:textId="77777777" w:rsidR="00A75891" w:rsidRPr="00A454EF" w:rsidRDefault="00A75891" w:rsidP="00EC26BD">
            <w:r w:rsidRPr="00A454EF">
              <w:t>Staré Tuhnice</w:t>
            </w:r>
          </w:p>
        </w:tc>
      </w:tr>
      <w:tr w:rsidR="00A75891" w:rsidRPr="00A454EF" w14:paraId="0B31ACF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19A45E0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4677964A" w14:textId="77777777" w:rsidR="00A75891" w:rsidRPr="00A454EF" w:rsidRDefault="00A75891" w:rsidP="00EC26BD">
            <w:r w:rsidRPr="00A454EF">
              <w:t>554963</w:t>
            </w:r>
          </w:p>
        </w:tc>
        <w:tc>
          <w:tcPr>
            <w:tcW w:w="2241" w:type="dxa"/>
            <w:noWrap/>
            <w:hideMark/>
          </w:tcPr>
          <w:p w14:paraId="74CD6EB8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081D80E2" w14:textId="77777777" w:rsidR="00A75891" w:rsidRPr="00A454EF" w:rsidRDefault="00A75891" w:rsidP="00EC26BD">
            <w:r w:rsidRPr="00A454EF">
              <w:t>63576</w:t>
            </w:r>
          </w:p>
        </w:tc>
        <w:tc>
          <w:tcPr>
            <w:tcW w:w="2273" w:type="dxa"/>
            <w:hideMark/>
          </w:tcPr>
          <w:p w14:paraId="6EE61146" w14:textId="77777777" w:rsidR="00A75891" w:rsidRPr="00A454EF" w:rsidRDefault="00A75891" w:rsidP="00EC26BD">
            <w:r w:rsidRPr="00A454EF">
              <w:t>Jáchymovská-východ</w:t>
            </w:r>
          </w:p>
        </w:tc>
      </w:tr>
      <w:tr w:rsidR="00A75891" w:rsidRPr="00A454EF" w14:paraId="54CA1CA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BC4F6AB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1E37B26C" w14:textId="77777777" w:rsidR="00A75891" w:rsidRPr="00A454EF" w:rsidRDefault="00A75891" w:rsidP="00EC26BD">
            <w:r w:rsidRPr="00A454EF">
              <w:t>554964</w:t>
            </w:r>
          </w:p>
        </w:tc>
        <w:tc>
          <w:tcPr>
            <w:tcW w:w="2241" w:type="dxa"/>
            <w:noWrap/>
            <w:hideMark/>
          </w:tcPr>
          <w:p w14:paraId="59C4AAD4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68DA7FCC" w14:textId="77777777" w:rsidR="00A75891" w:rsidRPr="00A454EF" w:rsidRDefault="00A75891" w:rsidP="00EC26BD">
            <w:r w:rsidRPr="00A454EF">
              <w:t>63622</w:t>
            </w:r>
          </w:p>
        </w:tc>
        <w:tc>
          <w:tcPr>
            <w:tcW w:w="2273" w:type="dxa"/>
            <w:hideMark/>
          </w:tcPr>
          <w:p w14:paraId="2165ADD2" w14:textId="77777777" w:rsidR="00A75891" w:rsidRPr="00A454EF" w:rsidRDefault="00A75891" w:rsidP="00EC26BD">
            <w:r w:rsidRPr="00A454EF">
              <w:t>Nové Drahovice</w:t>
            </w:r>
          </w:p>
        </w:tc>
      </w:tr>
      <w:tr w:rsidR="00A75891" w:rsidRPr="00A454EF" w14:paraId="201C30A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8BA9B9E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9F0F1E2" w14:textId="77777777" w:rsidR="00A75891" w:rsidRPr="00A454EF" w:rsidRDefault="00A75891" w:rsidP="00EC26BD">
            <w:r w:rsidRPr="00A454EF">
              <w:t>560285</w:t>
            </w:r>
          </w:p>
        </w:tc>
        <w:tc>
          <w:tcPr>
            <w:tcW w:w="2241" w:type="dxa"/>
            <w:noWrap/>
            <w:hideMark/>
          </w:tcPr>
          <w:p w14:paraId="0B7C641D" w14:textId="77777777" w:rsidR="00A75891" w:rsidRPr="00A454EF" w:rsidRDefault="00A75891" w:rsidP="00EC26BD">
            <w:r w:rsidRPr="00A454EF">
              <w:t>Sokolov</w:t>
            </w:r>
          </w:p>
        </w:tc>
        <w:tc>
          <w:tcPr>
            <w:tcW w:w="899" w:type="dxa"/>
            <w:hideMark/>
          </w:tcPr>
          <w:p w14:paraId="3E196D6C" w14:textId="77777777" w:rsidR="00A75891" w:rsidRPr="00A454EF" w:rsidRDefault="00A75891" w:rsidP="00EC26BD">
            <w:r w:rsidRPr="00A454EF">
              <w:t>302431</w:t>
            </w:r>
          </w:p>
        </w:tc>
        <w:tc>
          <w:tcPr>
            <w:tcW w:w="2273" w:type="dxa"/>
            <w:hideMark/>
          </w:tcPr>
          <w:p w14:paraId="7087AD9C" w14:textId="77777777" w:rsidR="00A75891" w:rsidRPr="00A454EF" w:rsidRDefault="00A75891" w:rsidP="00EC26BD">
            <w:r w:rsidRPr="00A454EF">
              <w:t>Sokolovská</w:t>
            </w:r>
          </w:p>
        </w:tc>
      </w:tr>
      <w:tr w:rsidR="00A75891" w:rsidRPr="00A454EF" w14:paraId="20E1666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48387F3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5037D32" w14:textId="77777777" w:rsidR="00A75891" w:rsidRPr="00A454EF" w:rsidRDefault="00A75891" w:rsidP="00EC26BD">
            <w:r w:rsidRPr="00A454EF">
              <w:t>560286</w:t>
            </w:r>
          </w:p>
        </w:tc>
        <w:tc>
          <w:tcPr>
            <w:tcW w:w="2241" w:type="dxa"/>
            <w:noWrap/>
            <w:hideMark/>
          </w:tcPr>
          <w:p w14:paraId="21E6D430" w14:textId="77777777" w:rsidR="00A75891" w:rsidRPr="00A454EF" w:rsidRDefault="00A75891" w:rsidP="00EC26BD">
            <w:r w:rsidRPr="00A454EF">
              <w:t>Sokolov</w:t>
            </w:r>
          </w:p>
        </w:tc>
        <w:tc>
          <w:tcPr>
            <w:tcW w:w="899" w:type="dxa"/>
            <w:hideMark/>
          </w:tcPr>
          <w:p w14:paraId="2F66F401" w14:textId="77777777" w:rsidR="00A75891" w:rsidRPr="00A454EF" w:rsidRDefault="00A75891" w:rsidP="00EC26BD">
            <w:r w:rsidRPr="00A454EF">
              <w:t>152218</w:t>
            </w:r>
          </w:p>
        </w:tc>
        <w:tc>
          <w:tcPr>
            <w:tcW w:w="2273" w:type="dxa"/>
            <w:hideMark/>
          </w:tcPr>
          <w:p w14:paraId="1BAB978B" w14:textId="77777777" w:rsidR="00A75891" w:rsidRPr="00A454EF" w:rsidRDefault="00A75891" w:rsidP="00EC26BD">
            <w:r w:rsidRPr="00A454EF">
              <w:t>Před nádražím</w:t>
            </w:r>
          </w:p>
        </w:tc>
      </w:tr>
      <w:tr w:rsidR="00A75891" w:rsidRPr="00A454EF" w14:paraId="35C8861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222F62F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124B1E5A" w14:textId="77777777" w:rsidR="00A75891" w:rsidRPr="00A454EF" w:rsidRDefault="00A75891" w:rsidP="00EC26BD">
            <w:r w:rsidRPr="00A454EF">
              <w:t>576361</w:t>
            </w:r>
          </w:p>
        </w:tc>
        <w:tc>
          <w:tcPr>
            <w:tcW w:w="2241" w:type="dxa"/>
            <w:noWrap/>
            <w:hideMark/>
          </w:tcPr>
          <w:p w14:paraId="66D81BCA" w14:textId="77777777" w:rsidR="00A75891" w:rsidRPr="00A454EF" w:rsidRDefault="00A75891" w:rsidP="00EC26BD">
            <w:r w:rsidRPr="00A454EF">
              <w:t>Kostelec nad Orlicí</w:t>
            </w:r>
          </w:p>
        </w:tc>
        <w:tc>
          <w:tcPr>
            <w:tcW w:w="899" w:type="dxa"/>
            <w:hideMark/>
          </w:tcPr>
          <w:p w14:paraId="0BAF14F7" w14:textId="77777777" w:rsidR="00A75891" w:rsidRPr="00A454EF" w:rsidRDefault="00A75891" w:rsidP="00EC26BD">
            <w:r w:rsidRPr="00A454EF">
              <w:t>70190</w:t>
            </w:r>
          </w:p>
        </w:tc>
        <w:tc>
          <w:tcPr>
            <w:tcW w:w="2273" w:type="dxa"/>
            <w:hideMark/>
          </w:tcPr>
          <w:p w14:paraId="56C3EF84" w14:textId="77777777" w:rsidR="00A75891" w:rsidRPr="00A454EF" w:rsidRDefault="00A75891" w:rsidP="00EC26BD">
            <w:r w:rsidRPr="00A454EF">
              <w:t>Kostelec nad Orlicí</w:t>
            </w:r>
          </w:p>
        </w:tc>
      </w:tr>
      <w:tr w:rsidR="00A75891" w:rsidRPr="00A454EF" w14:paraId="4C7BC3C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8CD638B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2A70AC01" w14:textId="77777777" w:rsidR="00A75891" w:rsidRPr="00A454EF" w:rsidRDefault="00A75891" w:rsidP="00EC26BD">
            <w:r w:rsidRPr="00A454EF">
              <w:t>573867</w:t>
            </w:r>
          </w:p>
        </w:tc>
        <w:tc>
          <w:tcPr>
            <w:tcW w:w="2241" w:type="dxa"/>
            <w:noWrap/>
            <w:hideMark/>
          </w:tcPr>
          <w:p w14:paraId="3F837A68" w14:textId="77777777" w:rsidR="00A75891" w:rsidRPr="00A454EF" w:rsidRDefault="00A75891" w:rsidP="00EC26BD">
            <w:r w:rsidRPr="00A454EF">
              <w:t>Náchod</w:t>
            </w:r>
          </w:p>
        </w:tc>
        <w:tc>
          <w:tcPr>
            <w:tcW w:w="899" w:type="dxa"/>
            <w:hideMark/>
          </w:tcPr>
          <w:p w14:paraId="31FBABAB" w14:textId="77777777" w:rsidR="00A75891" w:rsidRPr="00A454EF" w:rsidRDefault="00A75891" w:rsidP="00EC26BD">
            <w:r w:rsidRPr="00A454EF">
              <w:t>101303</w:t>
            </w:r>
          </w:p>
        </w:tc>
        <w:tc>
          <w:tcPr>
            <w:tcW w:w="2273" w:type="dxa"/>
            <w:hideMark/>
          </w:tcPr>
          <w:p w14:paraId="1EF58854" w14:textId="77777777" w:rsidR="00A75891" w:rsidRPr="00A454EF" w:rsidRDefault="00A75891" w:rsidP="00EC26BD">
            <w:r w:rsidRPr="00A454EF">
              <w:t>Běloves</w:t>
            </w:r>
          </w:p>
        </w:tc>
      </w:tr>
      <w:tr w:rsidR="00A75891" w:rsidRPr="00A454EF" w14:paraId="77B1AEA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311704C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0F0DDB65" w14:textId="77777777" w:rsidR="00A75891" w:rsidRPr="00A454EF" w:rsidRDefault="00A75891" w:rsidP="00EC26BD">
            <w:r w:rsidRPr="00A454EF">
              <w:t>573868</w:t>
            </w:r>
          </w:p>
        </w:tc>
        <w:tc>
          <w:tcPr>
            <w:tcW w:w="2241" w:type="dxa"/>
            <w:noWrap/>
            <w:hideMark/>
          </w:tcPr>
          <w:p w14:paraId="21A6659E" w14:textId="77777777" w:rsidR="00A75891" w:rsidRPr="00A454EF" w:rsidRDefault="00A75891" w:rsidP="00EC26BD">
            <w:r w:rsidRPr="00A454EF">
              <w:t>Náchod</w:t>
            </w:r>
          </w:p>
        </w:tc>
        <w:tc>
          <w:tcPr>
            <w:tcW w:w="899" w:type="dxa"/>
            <w:hideMark/>
          </w:tcPr>
          <w:p w14:paraId="07953385" w14:textId="77777777" w:rsidR="00A75891" w:rsidRPr="00A454EF" w:rsidRDefault="00A75891" w:rsidP="00EC26BD">
            <w:r w:rsidRPr="00A454EF">
              <w:t>328324</w:t>
            </w:r>
          </w:p>
        </w:tc>
        <w:tc>
          <w:tcPr>
            <w:tcW w:w="2273" w:type="dxa"/>
            <w:hideMark/>
          </w:tcPr>
          <w:p w14:paraId="01E635FC" w14:textId="77777777" w:rsidR="00A75891" w:rsidRPr="00A454EF" w:rsidRDefault="00A75891" w:rsidP="00EC26BD">
            <w:r w:rsidRPr="00A454EF">
              <w:t>Sídliště U Nemocnice</w:t>
            </w:r>
          </w:p>
        </w:tc>
      </w:tr>
      <w:tr w:rsidR="00A75891" w:rsidRPr="00A454EF" w14:paraId="01DDA41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6864004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1752DA42" w14:textId="77777777" w:rsidR="00A75891" w:rsidRPr="00A454EF" w:rsidRDefault="00A75891" w:rsidP="00EC26BD">
            <w:r w:rsidRPr="00A454EF">
              <w:t>579777</w:t>
            </w:r>
          </w:p>
        </w:tc>
        <w:tc>
          <w:tcPr>
            <w:tcW w:w="2241" w:type="dxa"/>
            <w:noWrap/>
            <w:hideMark/>
          </w:tcPr>
          <w:p w14:paraId="608BD2BE" w14:textId="77777777" w:rsidR="00A75891" w:rsidRPr="00A454EF" w:rsidRDefault="00A75891" w:rsidP="00EC26BD">
            <w:r w:rsidRPr="00A454EF">
              <w:t>Úpice</w:t>
            </w:r>
          </w:p>
        </w:tc>
        <w:tc>
          <w:tcPr>
            <w:tcW w:w="899" w:type="dxa"/>
            <w:hideMark/>
          </w:tcPr>
          <w:p w14:paraId="6F20A8C6" w14:textId="77777777" w:rsidR="00A75891" w:rsidRPr="00A454EF" w:rsidRDefault="00A75891" w:rsidP="00EC26BD">
            <w:r w:rsidRPr="00A454EF">
              <w:t>174653</w:t>
            </w:r>
          </w:p>
        </w:tc>
        <w:tc>
          <w:tcPr>
            <w:tcW w:w="2273" w:type="dxa"/>
            <w:hideMark/>
          </w:tcPr>
          <w:p w14:paraId="52F7A765" w14:textId="77777777" w:rsidR="00A75891" w:rsidRPr="00A454EF" w:rsidRDefault="00A75891" w:rsidP="00EC26BD">
            <w:r w:rsidRPr="00A454EF">
              <w:t>Úpice</w:t>
            </w:r>
          </w:p>
        </w:tc>
      </w:tr>
      <w:tr w:rsidR="00A75891" w:rsidRPr="00A454EF" w14:paraId="33088B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EECA407" w14:textId="77777777" w:rsidR="00A75891" w:rsidRPr="00A454EF" w:rsidRDefault="00A75891" w:rsidP="00EC26BD">
            <w:r w:rsidRPr="00A454EF">
              <w:lastRenderedPageBreak/>
              <w:t>Královéhradecký</w:t>
            </w:r>
          </w:p>
        </w:tc>
        <w:tc>
          <w:tcPr>
            <w:tcW w:w="937" w:type="dxa"/>
            <w:noWrap/>
            <w:hideMark/>
          </w:tcPr>
          <w:p w14:paraId="475D77B0" w14:textId="77777777" w:rsidR="00A75891" w:rsidRPr="00A454EF" w:rsidRDefault="00A75891" w:rsidP="00EC26BD">
            <w:r w:rsidRPr="00A454EF">
              <w:t>573921</w:t>
            </w:r>
          </w:p>
        </w:tc>
        <w:tc>
          <w:tcPr>
            <w:tcW w:w="2241" w:type="dxa"/>
            <w:noWrap/>
            <w:hideMark/>
          </w:tcPr>
          <w:p w14:paraId="67C56EEE" w14:textId="77777777" w:rsidR="00A75891" w:rsidRPr="00A454EF" w:rsidRDefault="00A75891" w:rsidP="00EC26BD">
            <w:r w:rsidRPr="00A454EF">
              <w:t>Broumov</w:t>
            </w:r>
          </w:p>
        </w:tc>
        <w:tc>
          <w:tcPr>
            <w:tcW w:w="899" w:type="dxa"/>
            <w:hideMark/>
          </w:tcPr>
          <w:p w14:paraId="1C3D920E" w14:textId="77777777" w:rsidR="00A75891" w:rsidRPr="00A454EF" w:rsidRDefault="00A75891" w:rsidP="00EC26BD">
            <w:r w:rsidRPr="00A454EF">
              <w:t>12785</w:t>
            </w:r>
          </w:p>
        </w:tc>
        <w:tc>
          <w:tcPr>
            <w:tcW w:w="2273" w:type="dxa"/>
            <w:hideMark/>
          </w:tcPr>
          <w:p w14:paraId="0118E4A7" w14:textId="77777777" w:rsidR="00A75891" w:rsidRPr="00A454EF" w:rsidRDefault="00A75891" w:rsidP="00EC26BD">
            <w:r w:rsidRPr="00A454EF">
              <w:t>Velká Ves</w:t>
            </w:r>
          </w:p>
        </w:tc>
      </w:tr>
      <w:tr w:rsidR="00A75891" w:rsidRPr="00A454EF" w14:paraId="4A810F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9E31761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4804DE09" w14:textId="77777777" w:rsidR="00A75891" w:rsidRPr="00A454EF" w:rsidRDefault="00A75891" w:rsidP="00EC26BD">
            <w:r w:rsidRPr="00A454EF">
              <w:t>573922</w:t>
            </w:r>
          </w:p>
        </w:tc>
        <w:tc>
          <w:tcPr>
            <w:tcW w:w="2241" w:type="dxa"/>
            <w:noWrap/>
            <w:hideMark/>
          </w:tcPr>
          <w:p w14:paraId="7DC6CFBD" w14:textId="77777777" w:rsidR="00A75891" w:rsidRPr="00A454EF" w:rsidRDefault="00A75891" w:rsidP="00EC26BD">
            <w:r w:rsidRPr="00A454EF">
              <w:t>Broumov</w:t>
            </w:r>
          </w:p>
        </w:tc>
        <w:tc>
          <w:tcPr>
            <w:tcW w:w="899" w:type="dxa"/>
            <w:hideMark/>
          </w:tcPr>
          <w:p w14:paraId="4F1C8902" w14:textId="77777777" w:rsidR="00A75891" w:rsidRPr="00A454EF" w:rsidRDefault="00A75891" w:rsidP="00EC26BD">
            <w:r w:rsidRPr="00A454EF">
              <w:t>12807</w:t>
            </w:r>
          </w:p>
        </w:tc>
        <w:tc>
          <w:tcPr>
            <w:tcW w:w="2273" w:type="dxa"/>
            <w:hideMark/>
          </w:tcPr>
          <w:p w14:paraId="14C0FB9A" w14:textId="77777777" w:rsidR="00A75891" w:rsidRPr="00A454EF" w:rsidRDefault="00A75891" w:rsidP="00EC26BD">
            <w:proofErr w:type="spellStart"/>
            <w:r w:rsidRPr="00A454EF">
              <w:t>Olivětín</w:t>
            </w:r>
            <w:proofErr w:type="spellEnd"/>
          </w:p>
        </w:tc>
      </w:tr>
      <w:tr w:rsidR="00A75891" w:rsidRPr="00A454EF" w14:paraId="570FCCD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4431353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2C4928D3" w14:textId="77777777" w:rsidR="00A75891" w:rsidRPr="00A454EF" w:rsidRDefault="00A75891" w:rsidP="00EC26BD">
            <w:r w:rsidRPr="00A454EF">
              <w:t>574121</w:t>
            </w:r>
          </w:p>
        </w:tc>
        <w:tc>
          <w:tcPr>
            <w:tcW w:w="2241" w:type="dxa"/>
            <w:noWrap/>
            <w:hideMark/>
          </w:tcPr>
          <w:p w14:paraId="0DB0000C" w14:textId="77777777" w:rsidR="00A75891" w:rsidRPr="00A454EF" w:rsidRDefault="00A75891" w:rsidP="00EC26BD">
            <w:r w:rsidRPr="00A454EF">
              <w:t>Jaroměř</w:t>
            </w:r>
          </w:p>
        </w:tc>
        <w:tc>
          <w:tcPr>
            <w:tcW w:w="899" w:type="dxa"/>
            <w:hideMark/>
          </w:tcPr>
          <w:p w14:paraId="33FE7439" w14:textId="77777777" w:rsidR="00A75891" w:rsidRPr="00A454EF" w:rsidRDefault="00A75891" w:rsidP="00EC26BD">
            <w:r w:rsidRPr="00A454EF">
              <w:t>57428</w:t>
            </w:r>
          </w:p>
        </w:tc>
        <w:tc>
          <w:tcPr>
            <w:tcW w:w="2273" w:type="dxa"/>
            <w:hideMark/>
          </w:tcPr>
          <w:p w14:paraId="43BD7A76" w14:textId="77777777" w:rsidR="00A75891" w:rsidRPr="00A454EF" w:rsidRDefault="00A75891" w:rsidP="00EC26BD">
            <w:r w:rsidRPr="00A454EF">
              <w:t>Josefov</w:t>
            </w:r>
          </w:p>
        </w:tc>
      </w:tr>
      <w:tr w:rsidR="00A75891" w:rsidRPr="00A454EF" w14:paraId="45DA01E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F39126C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4B84A2CF" w14:textId="77777777" w:rsidR="00A75891" w:rsidRPr="00A454EF" w:rsidRDefault="00A75891" w:rsidP="00EC26BD">
            <w:r w:rsidRPr="00A454EF">
              <w:t>561860</w:t>
            </w:r>
          </w:p>
        </w:tc>
        <w:tc>
          <w:tcPr>
            <w:tcW w:w="2241" w:type="dxa"/>
            <w:noWrap/>
            <w:hideMark/>
          </w:tcPr>
          <w:p w14:paraId="3A66B67E" w14:textId="77777777" w:rsidR="00A75891" w:rsidRPr="00A454EF" w:rsidRDefault="00A75891" w:rsidP="00EC26BD">
            <w:r w:rsidRPr="00A454EF">
              <w:t>Nový Bor</w:t>
            </w:r>
          </w:p>
        </w:tc>
        <w:tc>
          <w:tcPr>
            <w:tcW w:w="899" w:type="dxa"/>
            <w:hideMark/>
          </w:tcPr>
          <w:p w14:paraId="1173CAB4" w14:textId="77777777" w:rsidR="00A75891" w:rsidRPr="00A454EF" w:rsidRDefault="00A75891" w:rsidP="00EC26BD">
            <w:r w:rsidRPr="00A454EF">
              <w:t>302741</w:t>
            </w:r>
          </w:p>
        </w:tc>
        <w:tc>
          <w:tcPr>
            <w:tcW w:w="2273" w:type="dxa"/>
            <w:hideMark/>
          </w:tcPr>
          <w:p w14:paraId="22342772" w14:textId="77777777" w:rsidR="00A75891" w:rsidRPr="00A454EF" w:rsidRDefault="00A75891" w:rsidP="00EC26BD">
            <w:r w:rsidRPr="00A454EF">
              <w:t>U divadla</w:t>
            </w:r>
          </w:p>
        </w:tc>
      </w:tr>
      <w:tr w:rsidR="00A75891" w:rsidRPr="00A454EF" w14:paraId="61E1767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787CB51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0F8FB872" w14:textId="77777777" w:rsidR="00A75891" w:rsidRPr="00A454EF" w:rsidRDefault="00A75891" w:rsidP="00EC26BD">
            <w:r w:rsidRPr="00A454EF">
              <w:t>576964</w:t>
            </w:r>
          </w:p>
        </w:tc>
        <w:tc>
          <w:tcPr>
            <w:tcW w:w="2241" w:type="dxa"/>
            <w:noWrap/>
            <w:hideMark/>
          </w:tcPr>
          <w:p w14:paraId="17A3B4F9" w14:textId="77777777" w:rsidR="00A75891" w:rsidRPr="00A454EF" w:rsidRDefault="00A75891" w:rsidP="00EC26BD">
            <w:r w:rsidRPr="00A454EF">
              <w:t>Semily</w:t>
            </w:r>
          </w:p>
        </w:tc>
        <w:tc>
          <w:tcPr>
            <w:tcW w:w="899" w:type="dxa"/>
            <w:hideMark/>
          </w:tcPr>
          <w:p w14:paraId="7E6279D6" w14:textId="77777777" w:rsidR="00A75891" w:rsidRPr="00A454EF" w:rsidRDefault="00A75891" w:rsidP="00EC26BD">
            <w:r w:rsidRPr="00A454EF">
              <w:t>147265</w:t>
            </w:r>
          </w:p>
        </w:tc>
        <w:tc>
          <w:tcPr>
            <w:tcW w:w="2273" w:type="dxa"/>
            <w:hideMark/>
          </w:tcPr>
          <w:p w14:paraId="22E90E97" w14:textId="77777777" w:rsidR="00A75891" w:rsidRPr="00A454EF" w:rsidRDefault="00A75891" w:rsidP="00EC26BD">
            <w:r w:rsidRPr="00A454EF">
              <w:t>Nad nádražím</w:t>
            </w:r>
          </w:p>
        </w:tc>
      </w:tr>
      <w:tr w:rsidR="00A75891" w:rsidRPr="00A454EF" w14:paraId="3E86139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18ABB9A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624BCCE6" w14:textId="77777777" w:rsidR="00A75891" w:rsidRPr="00A454EF" w:rsidRDefault="00A75891" w:rsidP="00EC26BD">
            <w:r w:rsidRPr="00A454EF">
              <w:t>561380</w:t>
            </w:r>
          </w:p>
        </w:tc>
        <w:tc>
          <w:tcPr>
            <w:tcW w:w="2241" w:type="dxa"/>
            <w:noWrap/>
            <w:hideMark/>
          </w:tcPr>
          <w:p w14:paraId="1100781D" w14:textId="77777777" w:rsidR="00A75891" w:rsidRPr="00A454EF" w:rsidRDefault="00A75891" w:rsidP="00EC26BD">
            <w:r w:rsidRPr="00A454EF">
              <w:t>Česká Lípa</w:t>
            </w:r>
          </w:p>
        </w:tc>
        <w:tc>
          <w:tcPr>
            <w:tcW w:w="899" w:type="dxa"/>
            <w:hideMark/>
          </w:tcPr>
          <w:p w14:paraId="5A0C9ADE" w14:textId="77777777" w:rsidR="00A75891" w:rsidRPr="00A454EF" w:rsidRDefault="00A75891" w:rsidP="00EC26BD">
            <w:r w:rsidRPr="00A454EF">
              <w:t>21504</w:t>
            </w:r>
          </w:p>
        </w:tc>
        <w:tc>
          <w:tcPr>
            <w:tcW w:w="2273" w:type="dxa"/>
            <w:hideMark/>
          </w:tcPr>
          <w:p w14:paraId="309E288A" w14:textId="77777777" w:rsidR="00A75891" w:rsidRPr="00A454EF" w:rsidRDefault="00A75891" w:rsidP="00EC26BD">
            <w:r w:rsidRPr="00A454EF">
              <w:t>Průmyslový obvod</w:t>
            </w:r>
          </w:p>
        </w:tc>
      </w:tr>
      <w:tr w:rsidR="00A75891" w:rsidRPr="00A454EF" w14:paraId="0025EEF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8A98EEC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5BDCC721" w14:textId="77777777" w:rsidR="00A75891" w:rsidRPr="00A454EF" w:rsidRDefault="00A75891" w:rsidP="00EC26BD">
            <w:r w:rsidRPr="00A454EF">
              <w:t>562017</w:t>
            </w:r>
          </w:p>
        </w:tc>
        <w:tc>
          <w:tcPr>
            <w:tcW w:w="2241" w:type="dxa"/>
            <w:noWrap/>
            <w:hideMark/>
          </w:tcPr>
          <w:p w14:paraId="3FD01D32" w14:textId="77777777" w:rsidR="00A75891" w:rsidRPr="00A454EF" w:rsidRDefault="00A75891" w:rsidP="00EC26BD">
            <w:r w:rsidRPr="00A454EF">
              <w:t>Ralsko </w:t>
            </w:r>
          </w:p>
        </w:tc>
        <w:tc>
          <w:tcPr>
            <w:tcW w:w="899" w:type="dxa"/>
            <w:hideMark/>
          </w:tcPr>
          <w:p w14:paraId="2DFCE9B2" w14:textId="77777777" w:rsidR="00A75891" w:rsidRPr="00A454EF" w:rsidRDefault="00A75891" w:rsidP="00EC26BD">
            <w:r w:rsidRPr="00A454EF">
              <w:t>318451</w:t>
            </w:r>
          </w:p>
        </w:tc>
        <w:tc>
          <w:tcPr>
            <w:tcW w:w="2273" w:type="dxa"/>
            <w:hideMark/>
          </w:tcPr>
          <w:p w14:paraId="5A9E2608" w14:textId="77777777" w:rsidR="00A75891" w:rsidRPr="00A454EF" w:rsidRDefault="00A75891" w:rsidP="00EC26BD">
            <w:r w:rsidRPr="00A454EF">
              <w:t>Ploužnice</w:t>
            </w:r>
          </w:p>
        </w:tc>
      </w:tr>
      <w:tr w:rsidR="00A75891" w:rsidRPr="00A454EF" w14:paraId="139A658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A4DC024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23D0FE52" w14:textId="77777777" w:rsidR="00A75891" w:rsidRPr="00A454EF" w:rsidRDefault="00A75891" w:rsidP="00EC26BD">
            <w:r w:rsidRPr="00A454EF">
              <w:t>562018</w:t>
            </w:r>
          </w:p>
        </w:tc>
        <w:tc>
          <w:tcPr>
            <w:tcW w:w="2241" w:type="dxa"/>
            <w:noWrap/>
            <w:hideMark/>
          </w:tcPr>
          <w:p w14:paraId="23B95E77" w14:textId="77777777" w:rsidR="00A75891" w:rsidRPr="00A454EF" w:rsidRDefault="00A75891" w:rsidP="00EC26BD">
            <w:r w:rsidRPr="00A454EF">
              <w:t>Ralsko </w:t>
            </w:r>
          </w:p>
        </w:tc>
        <w:tc>
          <w:tcPr>
            <w:tcW w:w="899" w:type="dxa"/>
            <w:hideMark/>
          </w:tcPr>
          <w:p w14:paraId="1969CA6F" w14:textId="77777777" w:rsidR="00A75891" w:rsidRPr="00A454EF" w:rsidRDefault="00A75891" w:rsidP="00EC26BD">
            <w:r w:rsidRPr="00A454EF">
              <w:t>318442</w:t>
            </w:r>
          </w:p>
        </w:tc>
        <w:tc>
          <w:tcPr>
            <w:tcW w:w="2273" w:type="dxa"/>
            <w:hideMark/>
          </w:tcPr>
          <w:p w14:paraId="0A87B794" w14:textId="77777777" w:rsidR="00A75891" w:rsidRPr="00A454EF" w:rsidRDefault="00A75891" w:rsidP="00EC26BD">
            <w:proofErr w:type="spellStart"/>
            <w:r w:rsidRPr="00A454EF">
              <w:t>Náhlov</w:t>
            </w:r>
            <w:proofErr w:type="spellEnd"/>
          </w:p>
        </w:tc>
      </w:tr>
      <w:tr w:rsidR="00A75891" w:rsidRPr="00A454EF" w14:paraId="6515F5B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A29CDFE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0D08CC6" w14:textId="77777777" w:rsidR="00A75891" w:rsidRPr="00A454EF" w:rsidRDefault="00A75891" w:rsidP="00EC26BD">
            <w:r w:rsidRPr="00A454EF">
              <w:t>599190</w:t>
            </w:r>
          </w:p>
        </w:tc>
        <w:tc>
          <w:tcPr>
            <w:tcW w:w="2241" w:type="dxa"/>
            <w:noWrap/>
            <w:hideMark/>
          </w:tcPr>
          <w:p w14:paraId="4BB55960" w14:textId="77777777" w:rsidR="00A75891" w:rsidRPr="00A454EF" w:rsidRDefault="00A75891" w:rsidP="00EC26BD">
            <w:r w:rsidRPr="00A454EF">
              <w:t>Nový Jičín</w:t>
            </w:r>
          </w:p>
        </w:tc>
        <w:tc>
          <w:tcPr>
            <w:tcW w:w="899" w:type="dxa"/>
            <w:hideMark/>
          </w:tcPr>
          <w:p w14:paraId="0732A2BA" w14:textId="77777777" w:rsidR="00A75891" w:rsidRPr="00A454EF" w:rsidRDefault="00A75891" w:rsidP="00EC26BD">
            <w:r w:rsidRPr="00A454EF">
              <w:t>107425</w:t>
            </w:r>
          </w:p>
        </w:tc>
        <w:tc>
          <w:tcPr>
            <w:tcW w:w="2273" w:type="dxa"/>
            <w:hideMark/>
          </w:tcPr>
          <w:p w14:paraId="3C996DCC" w14:textId="77777777" w:rsidR="00A75891" w:rsidRPr="00A454EF" w:rsidRDefault="00A75891" w:rsidP="00EC26BD">
            <w:r w:rsidRPr="00A454EF">
              <w:t>Dvořákova</w:t>
            </w:r>
          </w:p>
        </w:tc>
      </w:tr>
      <w:tr w:rsidR="00A75891" w:rsidRPr="00A454EF" w14:paraId="7A0FFE8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6812A3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43CDEDC" w14:textId="77777777" w:rsidR="00A75891" w:rsidRPr="00A454EF" w:rsidRDefault="00A75891" w:rsidP="00EC26BD">
            <w:r w:rsidRPr="00A454EF">
              <w:t>599191</w:t>
            </w:r>
          </w:p>
        </w:tc>
        <w:tc>
          <w:tcPr>
            <w:tcW w:w="2241" w:type="dxa"/>
            <w:noWrap/>
            <w:hideMark/>
          </w:tcPr>
          <w:p w14:paraId="5E3E932F" w14:textId="77777777" w:rsidR="00A75891" w:rsidRPr="00A454EF" w:rsidRDefault="00A75891" w:rsidP="00EC26BD">
            <w:r w:rsidRPr="00A454EF">
              <w:t>Nový Jičín</w:t>
            </w:r>
          </w:p>
        </w:tc>
        <w:tc>
          <w:tcPr>
            <w:tcW w:w="899" w:type="dxa"/>
            <w:hideMark/>
          </w:tcPr>
          <w:p w14:paraId="21A15641" w14:textId="77777777" w:rsidR="00A75891" w:rsidRPr="00A454EF" w:rsidRDefault="00A75891" w:rsidP="00EC26BD">
            <w:r w:rsidRPr="00A454EF">
              <w:t>107476</w:t>
            </w:r>
          </w:p>
        </w:tc>
        <w:tc>
          <w:tcPr>
            <w:tcW w:w="2273" w:type="dxa"/>
            <w:hideMark/>
          </w:tcPr>
          <w:p w14:paraId="4576CFD5" w14:textId="77777777" w:rsidR="00A75891" w:rsidRPr="00A454EF" w:rsidRDefault="00A75891" w:rsidP="00EC26BD">
            <w:r w:rsidRPr="00A454EF">
              <w:t>Hřbitovní</w:t>
            </w:r>
          </w:p>
        </w:tc>
      </w:tr>
      <w:tr w:rsidR="00A75891" w:rsidRPr="00A454EF" w14:paraId="72C8351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2A3C327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6F8287CE" w14:textId="77777777" w:rsidR="00A75891" w:rsidRPr="00A454EF" w:rsidRDefault="00A75891" w:rsidP="00EC26BD">
            <w:r w:rsidRPr="00A454EF">
              <w:t>511021</w:t>
            </w:r>
          </w:p>
        </w:tc>
        <w:tc>
          <w:tcPr>
            <w:tcW w:w="2241" w:type="dxa"/>
            <w:noWrap/>
            <w:hideMark/>
          </w:tcPr>
          <w:p w14:paraId="7DA0E577" w14:textId="77777777" w:rsidR="00A75891" w:rsidRPr="00A454EF" w:rsidRDefault="00A75891" w:rsidP="00EC26BD">
            <w:r w:rsidRPr="00A454EF">
              <w:t>Vítkov</w:t>
            </w:r>
          </w:p>
        </w:tc>
        <w:tc>
          <w:tcPr>
            <w:tcW w:w="899" w:type="dxa"/>
            <w:hideMark/>
          </w:tcPr>
          <w:p w14:paraId="208FFB58" w14:textId="77777777" w:rsidR="00A75891" w:rsidRPr="00A454EF" w:rsidRDefault="00A75891" w:rsidP="00EC26BD">
            <w:r w:rsidRPr="00A454EF">
              <w:t>183016</w:t>
            </w:r>
          </w:p>
        </w:tc>
        <w:tc>
          <w:tcPr>
            <w:tcW w:w="2273" w:type="dxa"/>
            <w:hideMark/>
          </w:tcPr>
          <w:p w14:paraId="4EAA3536" w14:textId="77777777" w:rsidR="00A75891" w:rsidRPr="00A454EF" w:rsidRDefault="00A75891" w:rsidP="00EC26BD">
            <w:r w:rsidRPr="00A454EF">
              <w:t>U hřbitova</w:t>
            </w:r>
          </w:p>
        </w:tc>
      </w:tr>
      <w:tr w:rsidR="00A75891" w:rsidRPr="00A454EF" w14:paraId="31EC866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0B11F6F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60FAC5A" w14:textId="77777777" w:rsidR="00A75891" w:rsidRPr="00A454EF" w:rsidRDefault="00A75891" w:rsidP="00EC26BD">
            <w:r w:rsidRPr="00A454EF">
              <w:t>505927</w:t>
            </w:r>
          </w:p>
        </w:tc>
        <w:tc>
          <w:tcPr>
            <w:tcW w:w="2241" w:type="dxa"/>
            <w:noWrap/>
            <w:hideMark/>
          </w:tcPr>
          <w:p w14:paraId="52540064" w14:textId="77777777" w:rsidR="00A75891" w:rsidRPr="00A454EF" w:rsidRDefault="00A75891" w:rsidP="00EC26BD">
            <w:r w:rsidRPr="00A454EF">
              <w:t>Opava</w:t>
            </w:r>
          </w:p>
        </w:tc>
        <w:tc>
          <w:tcPr>
            <w:tcW w:w="899" w:type="dxa"/>
            <w:hideMark/>
          </w:tcPr>
          <w:p w14:paraId="7B9FD45E" w14:textId="77777777" w:rsidR="00A75891" w:rsidRPr="00A454EF" w:rsidRDefault="00A75891" w:rsidP="00EC26BD">
            <w:r w:rsidRPr="00A454EF">
              <w:t>111775</w:t>
            </w:r>
          </w:p>
        </w:tc>
        <w:tc>
          <w:tcPr>
            <w:tcW w:w="2273" w:type="dxa"/>
            <w:hideMark/>
          </w:tcPr>
          <w:p w14:paraId="3DA30466" w14:textId="77777777" w:rsidR="00A75891" w:rsidRPr="00A454EF" w:rsidRDefault="00A75891" w:rsidP="00EC26BD">
            <w:r w:rsidRPr="00A454EF">
              <w:t>Wolkerova</w:t>
            </w:r>
          </w:p>
        </w:tc>
      </w:tr>
      <w:tr w:rsidR="00A75891" w:rsidRPr="00A454EF" w14:paraId="61AE927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9ED3D50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D5617BA" w14:textId="77777777" w:rsidR="00A75891" w:rsidRPr="00A454EF" w:rsidRDefault="00A75891" w:rsidP="00EC26BD">
            <w:r w:rsidRPr="00A454EF">
              <w:t>597519</w:t>
            </w:r>
          </w:p>
        </w:tc>
        <w:tc>
          <w:tcPr>
            <w:tcW w:w="2241" w:type="dxa"/>
            <w:noWrap/>
            <w:hideMark/>
          </w:tcPr>
          <w:p w14:paraId="6AD92976" w14:textId="77777777" w:rsidR="00A75891" w:rsidRPr="00A454EF" w:rsidRDefault="00A75891" w:rsidP="00EC26BD">
            <w:r w:rsidRPr="00A454EF">
              <w:t>Krnov</w:t>
            </w:r>
          </w:p>
        </w:tc>
        <w:tc>
          <w:tcPr>
            <w:tcW w:w="899" w:type="dxa"/>
            <w:hideMark/>
          </w:tcPr>
          <w:p w14:paraId="28188D7A" w14:textId="77777777" w:rsidR="00A75891" w:rsidRPr="00A454EF" w:rsidRDefault="00A75891" w:rsidP="00EC26BD">
            <w:r w:rsidRPr="00A454EF">
              <w:t>74691</w:t>
            </w:r>
          </w:p>
        </w:tc>
        <w:tc>
          <w:tcPr>
            <w:tcW w:w="2273" w:type="dxa"/>
            <w:hideMark/>
          </w:tcPr>
          <w:p w14:paraId="50F853AA" w14:textId="77777777" w:rsidR="00A75891" w:rsidRPr="00A454EF" w:rsidRDefault="00A75891" w:rsidP="00EC26BD">
            <w:r w:rsidRPr="00A454EF">
              <w:t>Horní Předměstí</w:t>
            </w:r>
          </w:p>
        </w:tc>
      </w:tr>
      <w:tr w:rsidR="00A75891" w:rsidRPr="00A454EF" w14:paraId="5DE70BB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1370801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73AB720" w14:textId="77777777" w:rsidR="00A75891" w:rsidRPr="00A454EF" w:rsidRDefault="00A75891" w:rsidP="00EC26BD">
            <w:r w:rsidRPr="00A454EF">
              <w:t>597520</w:t>
            </w:r>
          </w:p>
        </w:tc>
        <w:tc>
          <w:tcPr>
            <w:tcW w:w="2241" w:type="dxa"/>
            <w:noWrap/>
            <w:hideMark/>
          </w:tcPr>
          <w:p w14:paraId="62901945" w14:textId="77777777" w:rsidR="00A75891" w:rsidRPr="00A454EF" w:rsidRDefault="00A75891" w:rsidP="00EC26BD">
            <w:r w:rsidRPr="00A454EF">
              <w:t>Krnov</w:t>
            </w:r>
          </w:p>
        </w:tc>
        <w:tc>
          <w:tcPr>
            <w:tcW w:w="899" w:type="dxa"/>
            <w:hideMark/>
          </w:tcPr>
          <w:p w14:paraId="4D265EC8" w14:textId="77777777" w:rsidR="00A75891" w:rsidRPr="00A454EF" w:rsidRDefault="00A75891" w:rsidP="00EC26BD">
            <w:r w:rsidRPr="00A454EF">
              <w:t>74721</w:t>
            </w:r>
          </w:p>
        </w:tc>
        <w:tc>
          <w:tcPr>
            <w:tcW w:w="2273" w:type="dxa"/>
            <w:hideMark/>
          </w:tcPr>
          <w:p w14:paraId="540EFC04" w14:textId="77777777" w:rsidR="00A75891" w:rsidRPr="00A454EF" w:rsidRDefault="00A75891" w:rsidP="00EC26BD">
            <w:r w:rsidRPr="00A454EF">
              <w:t>U nádraží</w:t>
            </w:r>
          </w:p>
        </w:tc>
      </w:tr>
      <w:tr w:rsidR="00A75891" w:rsidRPr="00A454EF" w14:paraId="3C3A803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3B9DC74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C4B079D" w14:textId="77777777" w:rsidR="00A75891" w:rsidRPr="00A454EF" w:rsidRDefault="00A75891" w:rsidP="00EC26BD">
            <w:r w:rsidRPr="00A454EF">
              <w:t>598003</w:t>
            </w:r>
          </w:p>
        </w:tc>
        <w:tc>
          <w:tcPr>
            <w:tcW w:w="2241" w:type="dxa"/>
            <w:noWrap/>
            <w:hideMark/>
          </w:tcPr>
          <w:p w14:paraId="356FD1BA" w14:textId="77777777" w:rsidR="00A75891" w:rsidRPr="00A454EF" w:rsidRDefault="00A75891" w:rsidP="00EC26BD">
            <w:r w:rsidRPr="00A454EF">
              <w:t>Frýdek-Místek</w:t>
            </w:r>
          </w:p>
        </w:tc>
        <w:tc>
          <w:tcPr>
            <w:tcW w:w="899" w:type="dxa"/>
            <w:hideMark/>
          </w:tcPr>
          <w:p w14:paraId="1DCD8F2F" w14:textId="77777777" w:rsidR="00A75891" w:rsidRPr="00A454EF" w:rsidRDefault="00A75891" w:rsidP="00EC26BD">
            <w:r w:rsidRPr="00A454EF">
              <w:t>34975</w:t>
            </w:r>
          </w:p>
        </w:tc>
        <w:tc>
          <w:tcPr>
            <w:tcW w:w="2273" w:type="dxa"/>
            <w:hideMark/>
          </w:tcPr>
          <w:p w14:paraId="71FAC3E8" w14:textId="77777777" w:rsidR="00A75891" w:rsidRPr="00A454EF" w:rsidRDefault="00A75891" w:rsidP="00EC26BD">
            <w:r w:rsidRPr="00A454EF">
              <w:t>Nad Lipinou</w:t>
            </w:r>
          </w:p>
        </w:tc>
      </w:tr>
      <w:tr w:rsidR="00A75891" w:rsidRPr="00A454EF" w14:paraId="0A32190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B5564DF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60B7CE8" w14:textId="77777777" w:rsidR="00A75891" w:rsidRPr="00A454EF" w:rsidRDefault="00A75891" w:rsidP="00EC26BD">
            <w:r w:rsidRPr="00A454EF">
              <w:t>599069</w:t>
            </w:r>
          </w:p>
        </w:tc>
        <w:tc>
          <w:tcPr>
            <w:tcW w:w="2241" w:type="dxa"/>
            <w:noWrap/>
            <w:hideMark/>
          </w:tcPr>
          <w:p w14:paraId="01C3851C" w14:textId="77777777" w:rsidR="00A75891" w:rsidRPr="00A454EF" w:rsidRDefault="00A75891" w:rsidP="00EC26BD">
            <w:r w:rsidRPr="00A454EF">
              <w:t>Orlová</w:t>
            </w:r>
          </w:p>
        </w:tc>
        <w:tc>
          <w:tcPr>
            <w:tcW w:w="899" w:type="dxa"/>
            <w:hideMark/>
          </w:tcPr>
          <w:p w14:paraId="44D638D2" w14:textId="77777777" w:rsidR="00A75891" w:rsidRPr="00A454EF" w:rsidRDefault="00A75891" w:rsidP="00EC26BD">
            <w:r w:rsidRPr="00A454EF">
              <w:t>112496</w:t>
            </w:r>
          </w:p>
        </w:tc>
        <w:tc>
          <w:tcPr>
            <w:tcW w:w="2273" w:type="dxa"/>
            <w:hideMark/>
          </w:tcPr>
          <w:p w14:paraId="694EAC3A" w14:textId="77777777" w:rsidR="00A75891" w:rsidRPr="00A454EF" w:rsidRDefault="00A75891" w:rsidP="00EC26BD">
            <w:r w:rsidRPr="00A454EF">
              <w:t>Václavka</w:t>
            </w:r>
          </w:p>
        </w:tc>
      </w:tr>
      <w:tr w:rsidR="00A75891" w:rsidRPr="00A454EF" w14:paraId="6CFDAA6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EF78B0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99D185B" w14:textId="77777777" w:rsidR="00A75891" w:rsidRPr="00A454EF" w:rsidRDefault="00A75891" w:rsidP="00EC26BD">
            <w:r w:rsidRPr="00A454EF">
              <w:t>599070</w:t>
            </w:r>
          </w:p>
        </w:tc>
        <w:tc>
          <w:tcPr>
            <w:tcW w:w="2241" w:type="dxa"/>
            <w:noWrap/>
            <w:hideMark/>
          </w:tcPr>
          <w:p w14:paraId="5ABC3738" w14:textId="77777777" w:rsidR="00A75891" w:rsidRPr="00A454EF" w:rsidRDefault="00A75891" w:rsidP="00EC26BD">
            <w:r w:rsidRPr="00A454EF">
              <w:t>Orlová</w:t>
            </w:r>
          </w:p>
        </w:tc>
        <w:tc>
          <w:tcPr>
            <w:tcW w:w="899" w:type="dxa"/>
            <w:hideMark/>
          </w:tcPr>
          <w:p w14:paraId="019F4939" w14:textId="77777777" w:rsidR="00A75891" w:rsidRPr="00A454EF" w:rsidRDefault="00A75891" w:rsidP="00EC26BD">
            <w:r w:rsidRPr="00A454EF">
              <w:t>112518</w:t>
            </w:r>
          </w:p>
        </w:tc>
        <w:tc>
          <w:tcPr>
            <w:tcW w:w="2273" w:type="dxa"/>
            <w:hideMark/>
          </w:tcPr>
          <w:p w14:paraId="56C8B612" w14:textId="77777777" w:rsidR="00A75891" w:rsidRPr="00A454EF" w:rsidRDefault="00A75891" w:rsidP="00EC26BD">
            <w:r w:rsidRPr="00A454EF">
              <w:t>Kozí hůrka</w:t>
            </w:r>
          </w:p>
        </w:tc>
      </w:tr>
      <w:tr w:rsidR="00A75891" w:rsidRPr="00A454EF" w14:paraId="072B4FC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A7E285F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4DFBC53" w14:textId="77777777" w:rsidR="00A75891" w:rsidRPr="00A454EF" w:rsidRDefault="00A75891" w:rsidP="00EC26BD">
            <w:r w:rsidRPr="00A454EF">
              <w:t>599051</w:t>
            </w:r>
          </w:p>
        </w:tc>
        <w:tc>
          <w:tcPr>
            <w:tcW w:w="2241" w:type="dxa"/>
            <w:noWrap/>
            <w:hideMark/>
          </w:tcPr>
          <w:p w14:paraId="064880A4" w14:textId="77777777" w:rsidR="00A75891" w:rsidRPr="00A454EF" w:rsidRDefault="00A75891" w:rsidP="00EC26BD">
            <w:r w:rsidRPr="00A454EF">
              <w:t>Bohumín</w:t>
            </w:r>
          </w:p>
        </w:tc>
        <w:tc>
          <w:tcPr>
            <w:tcW w:w="899" w:type="dxa"/>
            <w:hideMark/>
          </w:tcPr>
          <w:p w14:paraId="267BC7CE" w14:textId="77777777" w:rsidR="00A75891" w:rsidRPr="00A454EF" w:rsidRDefault="00A75891" w:rsidP="00EC26BD">
            <w:r w:rsidRPr="00A454EF">
              <w:t>136735</w:t>
            </w:r>
          </w:p>
        </w:tc>
        <w:tc>
          <w:tcPr>
            <w:tcW w:w="2273" w:type="dxa"/>
            <w:hideMark/>
          </w:tcPr>
          <w:p w14:paraId="75ACF476" w14:textId="77777777" w:rsidR="00A75891" w:rsidRPr="00A454EF" w:rsidRDefault="00A75891" w:rsidP="00EC26BD">
            <w:r w:rsidRPr="00A454EF">
              <w:t xml:space="preserve">Pod </w:t>
            </w:r>
            <w:proofErr w:type="spellStart"/>
            <w:r w:rsidRPr="00A454EF">
              <w:t>pudlovskou</w:t>
            </w:r>
            <w:proofErr w:type="spellEnd"/>
            <w:r w:rsidRPr="00A454EF">
              <w:t xml:space="preserve"> školou</w:t>
            </w:r>
          </w:p>
        </w:tc>
      </w:tr>
      <w:tr w:rsidR="00A75891" w:rsidRPr="00A454EF" w14:paraId="33BC011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3A030FA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383BCB0" w14:textId="77777777" w:rsidR="00A75891" w:rsidRPr="00A454EF" w:rsidRDefault="00A75891" w:rsidP="00EC26BD">
            <w:r w:rsidRPr="00A454EF">
              <w:t>597180</w:t>
            </w:r>
          </w:p>
        </w:tc>
        <w:tc>
          <w:tcPr>
            <w:tcW w:w="2241" w:type="dxa"/>
            <w:noWrap/>
            <w:hideMark/>
          </w:tcPr>
          <w:p w14:paraId="7FEA8BEB" w14:textId="77777777" w:rsidR="00A75891" w:rsidRPr="00A454EF" w:rsidRDefault="00A75891" w:rsidP="00EC26BD">
            <w:r w:rsidRPr="00A454EF">
              <w:t>Bruntál</w:t>
            </w:r>
          </w:p>
        </w:tc>
        <w:tc>
          <w:tcPr>
            <w:tcW w:w="899" w:type="dxa"/>
            <w:hideMark/>
          </w:tcPr>
          <w:p w14:paraId="6406AA5C" w14:textId="77777777" w:rsidR="00A75891" w:rsidRPr="00A454EF" w:rsidRDefault="00A75891" w:rsidP="00EC26BD">
            <w:r w:rsidRPr="00A454EF">
              <w:t>13170</w:t>
            </w:r>
          </w:p>
        </w:tc>
        <w:tc>
          <w:tcPr>
            <w:tcW w:w="2273" w:type="dxa"/>
            <w:hideMark/>
          </w:tcPr>
          <w:p w14:paraId="6EC26C27" w14:textId="77777777" w:rsidR="00A75891" w:rsidRPr="00A454EF" w:rsidRDefault="00A75891" w:rsidP="00EC26BD">
            <w:r w:rsidRPr="00A454EF">
              <w:t>Olomoucké Předměstí</w:t>
            </w:r>
          </w:p>
        </w:tc>
      </w:tr>
      <w:tr w:rsidR="00A75891" w:rsidRPr="00A454EF" w14:paraId="5410D3A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E839392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28C1204E" w14:textId="77777777" w:rsidR="00A75891" w:rsidRPr="00A454EF" w:rsidRDefault="00A75891" w:rsidP="00EC26BD">
            <w:r w:rsidRPr="00A454EF">
              <w:t>597180</w:t>
            </w:r>
          </w:p>
        </w:tc>
        <w:tc>
          <w:tcPr>
            <w:tcW w:w="2241" w:type="dxa"/>
            <w:noWrap/>
            <w:hideMark/>
          </w:tcPr>
          <w:p w14:paraId="14012921" w14:textId="77777777" w:rsidR="00A75891" w:rsidRPr="00A454EF" w:rsidRDefault="00A75891" w:rsidP="00EC26BD">
            <w:r w:rsidRPr="00A454EF">
              <w:t>Bruntál</w:t>
            </w:r>
          </w:p>
        </w:tc>
        <w:tc>
          <w:tcPr>
            <w:tcW w:w="899" w:type="dxa"/>
            <w:hideMark/>
          </w:tcPr>
          <w:p w14:paraId="0B9393D5" w14:textId="77777777" w:rsidR="00A75891" w:rsidRPr="00A454EF" w:rsidRDefault="00A75891" w:rsidP="00EC26BD">
            <w:r w:rsidRPr="00A454EF">
              <w:t>13242</w:t>
            </w:r>
          </w:p>
        </w:tc>
        <w:tc>
          <w:tcPr>
            <w:tcW w:w="2273" w:type="dxa"/>
            <w:hideMark/>
          </w:tcPr>
          <w:p w14:paraId="379B18BD" w14:textId="77777777" w:rsidR="00A75891" w:rsidRPr="00A454EF" w:rsidRDefault="00A75891" w:rsidP="00EC26BD">
            <w:r w:rsidRPr="00A454EF">
              <w:t>Chelčického</w:t>
            </w:r>
          </w:p>
        </w:tc>
      </w:tr>
      <w:tr w:rsidR="00A75891" w:rsidRPr="00A454EF" w14:paraId="246475F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4941146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F6763F9" w14:textId="77777777" w:rsidR="00A75891" w:rsidRPr="00A454EF" w:rsidRDefault="00A75891" w:rsidP="00EC26BD">
            <w:r w:rsidRPr="00A454EF">
              <w:t>555088</w:t>
            </w:r>
          </w:p>
        </w:tc>
        <w:tc>
          <w:tcPr>
            <w:tcW w:w="2241" w:type="dxa"/>
            <w:noWrap/>
            <w:hideMark/>
          </w:tcPr>
          <w:p w14:paraId="1C73347B" w14:textId="77777777" w:rsidR="00A75891" w:rsidRPr="00A454EF" w:rsidRDefault="00A75891" w:rsidP="00EC26BD">
            <w:r w:rsidRPr="00A454EF">
              <w:t>Havířov</w:t>
            </w:r>
          </w:p>
        </w:tc>
        <w:tc>
          <w:tcPr>
            <w:tcW w:w="899" w:type="dxa"/>
            <w:hideMark/>
          </w:tcPr>
          <w:p w14:paraId="0AB1112D" w14:textId="77777777" w:rsidR="00A75891" w:rsidRPr="00A454EF" w:rsidRDefault="00A75891" w:rsidP="00EC26BD">
            <w:r w:rsidRPr="00A454EF">
              <w:t>37745</w:t>
            </w:r>
          </w:p>
        </w:tc>
        <w:tc>
          <w:tcPr>
            <w:tcW w:w="2273" w:type="dxa"/>
            <w:hideMark/>
          </w:tcPr>
          <w:p w14:paraId="45ECB18E" w14:textId="77777777" w:rsidR="00A75891" w:rsidRPr="00A454EF" w:rsidRDefault="00A75891" w:rsidP="00EC26BD">
            <w:r w:rsidRPr="00A454EF">
              <w:t>Prostřední Suchá</w:t>
            </w:r>
          </w:p>
        </w:tc>
      </w:tr>
      <w:tr w:rsidR="00A75891" w:rsidRPr="00A454EF" w14:paraId="1D2B307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D0F703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450806A" w14:textId="77777777" w:rsidR="00A75891" w:rsidRPr="00A454EF" w:rsidRDefault="00A75891" w:rsidP="00EC26BD">
            <w:r w:rsidRPr="00A454EF">
              <w:t>555088</w:t>
            </w:r>
          </w:p>
        </w:tc>
        <w:tc>
          <w:tcPr>
            <w:tcW w:w="2241" w:type="dxa"/>
            <w:noWrap/>
            <w:hideMark/>
          </w:tcPr>
          <w:p w14:paraId="6F5B3035" w14:textId="77777777" w:rsidR="00A75891" w:rsidRPr="00A454EF" w:rsidRDefault="00A75891" w:rsidP="00EC26BD">
            <w:r w:rsidRPr="00A454EF">
              <w:t>Havířov</w:t>
            </w:r>
          </w:p>
        </w:tc>
        <w:tc>
          <w:tcPr>
            <w:tcW w:w="899" w:type="dxa"/>
            <w:hideMark/>
          </w:tcPr>
          <w:p w14:paraId="185548F5" w14:textId="77777777" w:rsidR="00A75891" w:rsidRPr="00A454EF" w:rsidRDefault="00A75891" w:rsidP="00EC26BD">
            <w:r w:rsidRPr="00A454EF">
              <w:t>37729</w:t>
            </w:r>
          </w:p>
        </w:tc>
        <w:tc>
          <w:tcPr>
            <w:tcW w:w="2273" w:type="dxa"/>
            <w:hideMark/>
          </w:tcPr>
          <w:p w14:paraId="1ADCA178" w14:textId="77777777" w:rsidR="00A75891" w:rsidRPr="00A454EF" w:rsidRDefault="00A75891" w:rsidP="00EC26BD">
            <w:r w:rsidRPr="00A454EF">
              <w:t>Výsluní</w:t>
            </w:r>
          </w:p>
        </w:tc>
      </w:tr>
      <w:tr w:rsidR="00A75891" w:rsidRPr="00A454EF" w14:paraId="33FB3F1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CF0189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41EBD88E" w14:textId="77777777" w:rsidR="00A75891" w:rsidRPr="00A454EF" w:rsidRDefault="00A75891" w:rsidP="00EC26BD">
            <w:r w:rsidRPr="00A454EF">
              <w:t>598917</w:t>
            </w:r>
          </w:p>
        </w:tc>
        <w:tc>
          <w:tcPr>
            <w:tcW w:w="2241" w:type="dxa"/>
            <w:noWrap/>
            <w:hideMark/>
          </w:tcPr>
          <w:p w14:paraId="0FDFA3EB" w14:textId="77777777" w:rsidR="00A75891" w:rsidRPr="00A454EF" w:rsidRDefault="00A75891" w:rsidP="00EC26BD">
            <w:r w:rsidRPr="00A454EF">
              <w:t>Karviná</w:t>
            </w:r>
          </w:p>
        </w:tc>
        <w:tc>
          <w:tcPr>
            <w:tcW w:w="899" w:type="dxa"/>
            <w:hideMark/>
          </w:tcPr>
          <w:p w14:paraId="11A02A2B" w14:textId="77777777" w:rsidR="00A75891" w:rsidRPr="00A454EF" w:rsidRDefault="00A75891" w:rsidP="00EC26BD">
            <w:r w:rsidRPr="00A454EF">
              <w:t>63894</w:t>
            </w:r>
          </w:p>
        </w:tc>
        <w:tc>
          <w:tcPr>
            <w:tcW w:w="2273" w:type="dxa"/>
            <w:hideMark/>
          </w:tcPr>
          <w:p w14:paraId="487E6526" w14:textId="77777777" w:rsidR="00A75891" w:rsidRPr="00A454EF" w:rsidRDefault="00A75891" w:rsidP="00EC26BD">
            <w:r w:rsidRPr="00A454EF">
              <w:t>U stadiónu</w:t>
            </w:r>
          </w:p>
        </w:tc>
      </w:tr>
      <w:tr w:rsidR="00A75891" w:rsidRPr="00A454EF" w14:paraId="3C07C97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8B13358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10BA1D1" w14:textId="77777777" w:rsidR="00A75891" w:rsidRPr="00A454EF" w:rsidRDefault="00A75891" w:rsidP="00EC26BD">
            <w:r w:rsidRPr="00A454EF">
              <w:t>598917</w:t>
            </w:r>
          </w:p>
        </w:tc>
        <w:tc>
          <w:tcPr>
            <w:tcW w:w="2241" w:type="dxa"/>
            <w:noWrap/>
            <w:hideMark/>
          </w:tcPr>
          <w:p w14:paraId="464BA984" w14:textId="77777777" w:rsidR="00A75891" w:rsidRPr="00A454EF" w:rsidRDefault="00A75891" w:rsidP="00EC26BD">
            <w:r w:rsidRPr="00A454EF">
              <w:t>Karviná</w:t>
            </w:r>
          </w:p>
        </w:tc>
        <w:tc>
          <w:tcPr>
            <w:tcW w:w="899" w:type="dxa"/>
            <w:hideMark/>
          </w:tcPr>
          <w:p w14:paraId="5FB2F795" w14:textId="77777777" w:rsidR="00A75891" w:rsidRPr="00A454EF" w:rsidRDefault="00A75891" w:rsidP="00EC26BD">
            <w:r w:rsidRPr="00A454EF">
              <w:t>63886</w:t>
            </w:r>
          </w:p>
        </w:tc>
        <w:tc>
          <w:tcPr>
            <w:tcW w:w="2273" w:type="dxa"/>
            <w:hideMark/>
          </w:tcPr>
          <w:p w14:paraId="6FD0E5AB" w14:textId="77777777" w:rsidR="00A75891" w:rsidRPr="00A454EF" w:rsidRDefault="00A75891" w:rsidP="00EC26BD">
            <w:r w:rsidRPr="00A454EF">
              <w:t>Náměstí Budovatelů</w:t>
            </w:r>
          </w:p>
        </w:tc>
      </w:tr>
      <w:tr w:rsidR="00A75891" w:rsidRPr="00A454EF" w14:paraId="5C129EF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1C85C8E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4E937F43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0B8618B7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26EE31F" w14:textId="77777777" w:rsidR="00A75891" w:rsidRPr="00A454EF" w:rsidRDefault="00A75891" w:rsidP="00EC26BD">
            <w:r w:rsidRPr="00A454EF">
              <w:t>113972</w:t>
            </w:r>
          </w:p>
        </w:tc>
        <w:tc>
          <w:tcPr>
            <w:tcW w:w="2273" w:type="dxa"/>
            <w:hideMark/>
          </w:tcPr>
          <w:p w14:paraId="630BF068" w14:textId="77777777" w:rsidR="00A75891" w:rsidRPr="00A454EF" w:rsidRDefault="00A75891" w:rsidP="00EC26BD">
            <w:r w:rsidRPr="00A454EF">
              <w:t>Železárenská</w:t>
            </w:r>
          </w:p>
        </w:tc>
      </w:tr>
      <w:tr w:rsidR="00A75891" w:rsidRPr="00A454EF" w14:paraId="19360D6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1688999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2738AB3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159CBFE2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97A0630" w14:textId="77777777" w:rsidR="00A75891" w:rsidRPr="00A454EF" w:rsidRDefault="00A75891" w:rsidP="00EC26BD">
            <w:r w:rsidRPr="00A454EF">
              <w:t>113964</w:t>
            </w:r>
          </w:p>
        </w:tc>
        <w:tc>
          <w:tcPr>
            <w:tcW w:w="2273" w:type="dxa"/>
            <w:hideMark/>
          </w:tcPr>
          <w:p w14:paraId="194C250C" w14:textId="77777777" w:rsidR="00A75891" w:rsidRPr="00A454EF" w:rsidRDefault="00A75891" w:rsidP="00EC26BD">
            <w:r w:rsidRPr="00A454EF">
              <w:t>Bedřiška</w:t>
            </w:r>
          </w:p>
        </w:tc>
      </w:tr>
      <w:tr w:rsidR="00A75891" w:rsidRPr="00A454EF" w14:paraId="391BD1E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AC4224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0723B3D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69577D08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5C648F12" w14:textId="77777777" w:rsidR="00A75891" w:rsidRPr="00A454EF" w:rsidRDefault="00A75891" w:rsidP="00EC26BD">
            <w:r w:rsidRPr="00A454EF">
              <w:t>115029</w:t>
            </w:r>
          </w:p>
        </w:tc>
        <w:tc>
          <w:tcPr>
            <w:tcW w:w="2273" w:type="dxa"/>
            <w:hideMark/>
          </w:tcPr>
          <w:p w14:paraId="18D18659" w14:textId="77777777" w:rsidR="00A75891" w:rsidRPr="00A454EF" w:rsidRDefault="00A75891" w:rsidP="00EC26BD">
            <w:r w:rsidRPr="00A454EF">
              <w:t>Trnkovec</w:t>
            </w:r>
          </w:p>
        </w:tc>
      </w:tr>
      <w:tr w:rsidR="00A75891" w:rsidRPr="00A454EF" w14:paraId="0AECB16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B4FA4DD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974A35A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4AAB9148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2F14BFA" w14:textId="77777777" w:rsidR="00A75891" w:rsidRPr="00A454EF" w:rsidRDefault="00A75891" w:rsidP="00EC26BD">
            <w:r w:rsidRPr="00A454EF">
              <w:t>115134</w:t>
            </w:r>
          </w:p>
        </w:tc>
        <w:tc>
          <w:tcPr>
            <w:tcW w:w="2273" w:type="dxa"/>
            <w:hideMark/>
          </w:tcPr>
          <w:p w14:paraId="6DFC80F9" w14:textId="77777777" w:rsidR="00A75891" w:rsidRPr="00A454EF" w:rsidRDefault="00A75891" w:rsidP="00EC26BD">
            <w:r w:rsidRPr="00A454EF">
              <w:t>První obvod</w:t>
            </w:r>
          </w:p>
        </w:tc>
      </w:tr>
      <w:tr w:rsidR="00A75891" w:rsidRPr="00A454EF" w14:paraId="4E493E2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55F0B2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A3B69E7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45A8620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4FD87734" w14:textId="77777777" w:rsidR="00A75891" w:rsidRPr="00A454EF" w:rsidRDefault="00A75891" w:rsidP="00EC26BD">
            <w:r w:rsidRPr="00A454EF">
              <w:t>115100</w:t>
            </w:r>
          </w:p>
        </w:tc>
        <w:tc>
          <w:tcPr>
            <w:tcW w:w="2273" w:type="dxa"/>
            <w:hideMark/>
          </w:tcPr>
          <w:p w14:paraId="3E61F037" w14:textId="77777777" w:rsidR="00A75891" w:rsidRPr="00A454EF" w:rsidRDefault="00A75891" w:rsidP="00EC26BD">
            <w:r w:rsidRPr="00A454EF">
              <w:t>Lipinská</w:t>
            </w:r>
          </w:p>
        </w:tc>
      </w:tr>
      <w:tr w:rsidR="00A75891" w:rsidRPr="00A454EF" w14:paraId="7E00979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AE245A4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5969EDD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E59488B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4240E88B" w14:textId="77777777" w:rsidR="00A75891" w:rsidRPr="00A454EF" w:rsidRDefault="00A75891" w:rsidP="00EC26BD">
            <w:r w:rsidRPr="00A454EF">
              <w:t>114073</w:t>
            </w:r>
          </w:p>
        </w:tc>
        <w:tc>
          <w:tcPr>
            <w:tcW w:w="2273" w:type="dxa"/>
            <w:hideMark/>
          </w:tcPr>
          <w:p w14:paraId="4F25F3A3" w14:textId="77777777" w:rsidR="00A75891" w:rsidRPr="00A454EF" w:rsidRDefault="00A75891" w:rsidP="00EC26BD">
            <w:r w:rsidRPr="00A454EF">
              <w:t>Vítkovice-jih</w:t>
            </w:r>
          </w:p>
        </w:tc>
      </w:tr>
      <w:tr w:rsidR="00A75891" w:rsidRPr="00A454EF" w14:paraId="7BCAC2C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7C3905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2484F40F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1B939B93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08C40BC1" w14:textId="77777777" w:rsidR="00A75891" w:rsidRPr="00A454EF" w:rsidRDefault="00A75891" w:rsidP="00EC26BD">
            <w:r w:rsidRPr="00A454EF">
              <w:t>114171</w:t>
            </w:r>
          </w:p>
        </w:tc>
        <w:tc>
          <w:tcPr>
            <w:tcW w:w="2273" w:type="dxa"/>
            <w:hideMark/>
          </w:tcPr>
          <w:p w14:paraId="6403AB2D" w14:textId="77777777" w:rsidR="00A75891" w:rsidRPr="00A454EF" w:rsidRDefault="00A75891" w:rsidP="00EC26BD">
            <w:r w:rsidRPr="00A454EF">
              <w:t>Osada Míru</w:t>
            </w:r>
          </w:p>
        </w:tc>
      </w:tr>
      <w:tr w:rsidR="00A75891" w:rsidRPr="00A454EF" w14:paraId="6F971B3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CA00A11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2AEEEB1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5C07BED6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030FCF9" w14:textId="77777777" w:rsidR="00A75891" w:rsidRPr="00A454EF" w:rsidRDefault="00A75891" w:rsidP="00EC26BD">
            <w:r w:rsidRPr="00A454EF">
              <w:t>114880</w:t>
            </w:r>
          </w:p>
        </w:tc>
        <w:tc>
          <w:tcPr>
            <w:tcW w:w="2273" w:type="dxa"/>
            <w:hideMark/>
          </w:tcPr>
          <w:p w14:paraId="62659F24" w14:textId="77777777" w:rsidR="00A75891" w:rsidRPr="00A454EF" w:rsidRDefault="00A75891" w:rsidP="00EC26BD">
            <w:proofErr w:type="spellStart"/>
            <w:r w:rsidRPr="00A454EF">
              <w:t>Zárubek</w:t>
            </w:r>
            <w:proofErr w:type="spellEnd"/>
          </w:p>
        </w:tc>
      </w:tr>
      <w:tr w:rsidR="00A75891" w:rsidRPr="00A454EF" w14:paraId="07A0BC5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2FCFA5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E1C5C6F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112C1B9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779EC745" w14:textId="77777777" w:rsidR="00A75891" w:rsidRPr="00A454EF" w:rsidRDefault="00A75891" w:rsidP="00EC26BD">
            <w:r w:rsidRPr="00A454EF">
              <w:t>114979</w:t>
            </w:r>
          </w:p>
        </w:tc>
        <w:tc>
          <w:tcPr>
            <w:tcW w:w="2273" w:type="dxa"/>
            <w:hideMark/>
          </w:tcPr>
          <w:p w14:paraId="214FA604" w14:textId="77777777" w:rsidR="00A75891" w:rsidRPr="00A454EF" w:rsidRDefault="00A75891" w:rsidP="00EC26BD">
            <w:r w:rsidRPr="00A454EF">
              <w:t>Na Liščině</w:t>
            </w:r>
          </w:p>
        </w:tc>
      </w:tr>
      <w:tr w:rsidR="00A75891" w:rsidRPr="00A454EF" w14:paraId="7C304E5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C667474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418E62FA" w14:textId="77777777" w:rsidR="00A75891" w:rsidRPr="00A454EF" w:rsidRDefault="00A75891" w:rsidP="00EC26BD">
            <w:r w:rsidRPr="00A454EF">
              <w:t>535532</w:t>
            </w:r>
          </w:p>
        </w:tc>
        <w:tc>
          <w:tcPr>
            <w:tcW w:w="2241" w:type="dxa"/>
            <w:noWrap/>
            <w:hideMark/>
          </w:tcPr>
          <w:p w14:paraId="0E77ECB0" w14:textId="77777777" w:rsidR="00A75891" w:rsidRPr="00A454EF" w:rsidRDefault="00A75891" w:rsidP="00EC26BD">
            <w:r w:rsidRPr="00A454EF">
              <w:t>Hanušovice</w:t>
            </w:r>
          </w:p>
        </w:tc>
        <w:tc>
          <w:tcPr>
            <w:tcW w:w="899" w:type="dxa"/>
            <w:hideMark/>
          </w:tcPr>
          <w:p w14:paraId="29BFC394" w14:textId="77777777" w:rsidR="00A75891" w:rsidRPr="00A454EF" w:rsidRDefault="00A75891" w:rsidP="00EC26BD">
            <w:r w:rsidRPr="00A454EF">
              <w:t>37206</w:t>
            </w:r>
          </w:p>
        </w:tc>
        <w:tc>
          <w:tcPr>
            <w:tcW w:w="2273" w:type="dxa"/>
            <w:hideMark/>
          </w:tcPr>
          <w:p w14:paraId="3CBEBB9D" w14:textId="77777777" w:rsidR="00A75891" w:rsidRPr="00A454EF" w:rsidRDefault="00A75891" w:rsidP="00EC26BD">
            <w:r w:rsidRPr="00A454EF">
              <w:t>Hanušovice</w:t>
            </w:r>
          </w:p>
        </w:tc>
      </w:tr>
      <w:tr w:rsidR="00A75891" w:rsidRPr="00A454EF" w14:paraId="7C7380C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43B98A2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5D5B5E15" w14:textId="77777777" w:rsidR="00A75891" w:rsidRPr="00A454EF" w:rsidRDefault="00A75891" w:rsidP="00EC26BD">
            <w:r w:rsidRPr="00A454EF">
              <w:t>536148</w:t>
            </w:r>
          </w:p>
        </w:tc>
        <w:tc>
          <w:tcPr>
            <w:tcW w:w="2241" w:type="dxa"/>
            <w:noWrap/>
            <w:hideMark/>
          </w:tcPr>
          <w:p w14:paraId="153546AA" w14:textId="77777777" w:rsidR="00A75891" w:rsidRPr="00A454EF" w:rsidRDefault="00A75891" w:rsidP="00EC26BD">
            <w:r w:rsidRPr="00A454EF">
              <w:t>Javorník</w:t>
            </w:r>
          </w:p>
        </w:tc>
        <w:tc>
          <w:tcPr>
            <w:tcW w:w="899" w:type="dxa"/>
            <w:hideMark/>
          </w:tcPr>
          <w:p w14:paraId="37E4A4FA" w14:textId="77777777" w:rsidR="00A75891" w:rsidRPr="00A454EF" w:rsidRDefault="00A75891" w:rsidP="00EC26BD">
            <w:r w:rsidRPr="00A454EF">
              <w:t>57959</w:t>
            </w:r>
          </w:p>
        </w:tc>
        <w:tc>
          <w:tcPr>
            <w:tcW w:w="2273" w:type="dxa"/>
            <w:hideMark/>
          </w:tcPr>
          <w:p w14:paraId="5999CDA8" w14:textId="77777777" w:rsidR="00A75891" w:rsidRPr="00A454EF" w:rsidRDefault="00A75891" w:rsidP="00EC26BD">
            <w:r w:rsidRPr="00A454EF">
              <w:t>Ves Javorník</w:t>
            </w:r>
          </w:p>
        </w:tc>
      </w:tr>
      <w:tr w:rsidR="00A75891" w:rsidRPr="00A454EF" w14:paraId="2361C15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61FDE21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F998CCD" w14:textId="77777777" w:rsidR="00A75891" w:rsidRPr="00A454EF" w:rsidRDefault="00A75891" w:rsidP="00EC26BD">
            <w:r w:rsidRPr="00A454EF">
              <w:t>597678</w:t>
            </w:r>
          </w:p>
        </w:tc>
        <w:tc>
          <w:tcPr>
            <w:tcW w:w="2241" w:type="dxa"/>
            <w:noWrap/>
            <w:hideMark/>
          </w:tcPr>
          <w:p w14:paraId="00BB7536" w14:textId="77777777" w:rsidR="00A75891" w:rsidRPr="00A454EF" w:rsidRDefault="00A75891" w:rsidP="00EC26BD">
            <w:r w:rsidRPr="00A454EF">
              <w:t>Moravský Beroun</w:t>
            </w:r>
          </w:p>
        </w:tc>
        <w:tc>
          <w:tcPr>
            <w:tcW w:w="899" w:type="dxa"/>
            <w:hideMark/>
          </w:tcPr>
          <w:p w14:paraId="328C38D6" w14:textId="77777777" w:rsidR="00A75891" w:rsidRPr="00A454EF" w:rsidRDefault="00A75891" w:rsidP="00EC26BD">
            <w:r w:rsidRPr="00A454EF">
              <w:t>99082</w:t>
            </w:r>
          </w:p>
        </w:tc>
        <w:tc>
          <w:tcPr>
            <w:tcW w:w="2273" w:type="dxa"/>
            <w:hideMark/>
          </w:tcPr>
          <w:p w14:paraId="486D47A1" w14:textId="77777777" w:rsidR="00A75891" w:rsidRPr="00A454EF" w:rsidRDefault="00A75891" w:rsidP="00EC26BD">
            <w:r w:rsidRPr="00A454EF">
              <w:t>Moravský Beroun</w:t>
            </w:r>
          </w:p>
        </w:tc>
      </w:tr>
      <w:tr w:rsidR="00A75891" w:rsidRPr="00A454EF" w14:paraId="365766F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42A1D33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EAF2484" w14:textId="77777777" w:rsidR="00A75891" w:rsidRPr="00A454EF" w:rsidRDefault="00A75891" w:rsidP="00EC26BD">
            <w:r w:rsidRPr="00A454EF">
              <w:t>500496</w:t>
            </w:r>
          </w:p>
        </w:tc>
        <w:tc>
          <w:tcPr>
            <w:tcW w:w="2241" w:type="dxa"/>
            <w:noWrap/>
            <w:hideMark/>
          </w:tcPr>
          <w:p w14:paraId="6018A083" w14:textId="77777777" w:rsidR="00A75891" w:rsidRPr="00A454EF" w:rsidRDefault="00A75891" w:rsidP="00EC26BD">
            <w:r w:rsidRPr="00A454EF">
              <w:t>Olomouc</w:t>
            </w:r>
          </w:p>
        </w:tc>
        <w:tc>
          <w:tcPr>
            <w:tcW w:w="899" w:type="dxa"/>
            <w:hideMark/>
          </w:tcPr>
          <w:p w14:paraId="2BD2A326" w14:textId="77777777" w:rsidR="00A75891" w:rsidRPr="00A454EF" w:rsidRDefault="00A75891" w:rsidP="00EC26BD">
            <w:r w:rsidRPr="00A454EF">
              <w:t>110507</w:t>
            </w:r>
          </w:p>
        </w:tc>
        <w:tc>
          <w:tcPr>
            <w:tcW w:w="2273" w:type="dxa"/>
            <w:hideMark/>
          </w:tcPr>
          <w:p w14:paraId="4AC9AF50" w14:textId="77777777" w:rsidR="00A75891" w:rsidRPr="00A454EF" w:rsidRDefault="00A75891" w:rsidP="00EC26BD">
            <w:r w:rsidRPr="00A454EF">
              <w:t>Olomouc-historické jádro</w:t>
            </w:r>
          </w:p>
        </w:tc>
      </w:tr>
      <w:tr w:rsidR="00A75891" w:rsidRPr="00A454EF" w14:paraId="5941C9D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21679A2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43451C82" w14:textId="77777777" w:rsidR="00A75891" w:rsidRPr="00A454EF" w:rsidRDefault="00A75891" w:rsidP="00EC26BD">
            <w:r w:rsidRPr="00A454EF">
              <w:t>514055</w:t>
            </w:r>
          </w:p>
        </w:tc>
        <w:tc>
          <w:tcPr>
            <w:tcW w:w="2241" w:type="dxa"/>
            <w:noWrap/>
            <w:hideMark/>
          </w:tcPr>
          <w:p w14:paraId="4D638D34" w14:textId="77777777" w:rsidR="00A75891" w:rsidRPr="00A454EF" w:rsidRDefault="00A75891" w:rsidP="00EC26BD">
            <w:r w:rsidRPr="00A454EF">
              <w:t>Kojetín</w:t>
            </w:r>
          </w:p>
        </w:tc>
        <w:tc>
          <w:tcPr>
            <w:tcW w:w="899" w:type="dxa"/>
            <w:hideMark/>
          </w:tcPr>
          <w:p w14:paraId="7F2CE5E5" w14:textId="77777777" w:rsidR="00A75891" w:rsidRPr="00A454EF" w:rsidRDefault="00A75891" w:rsidP="00EC26BD">
            <w:r w:rsidRPr="00A454EF">
              <w:t>67890</w:t>
            </w:r>
          </w:p>
        </w:tc>
        <w:tc>
          <w:tcPr>
            <w:tcW w:w="2273" w:type="dxa"/>
            <w:hideMark/>
          </w:tcPr>
          <w:p w14:paraId="787C7281" w14:textId="77777777" w:rsidR="00A75891" w:rsidRPr="00A454EF" w:rsidRDefault="00A75891" w:rsidP="00EC26BD">
            <w:r w:rsidRPr="00A454EF">
              <w:t>Kojetín</w:t>
            </w:r>
          </w:p>
        </w:tc>
      </w:tr>
      <w:tr w:rsidR="00A75891" w:rsidRPr="00A454EF" w14:paraId="2263F10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BE9AE4D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5ED08E59" w14:textId="77777777" w:rsidR="00A75891" w:rsidRPr="00A454EF" w:rsidRDefault="00A75891" w:rsidP="00EC26BD">
            <w:r w:rsidRPr="00A454EF">
              <w:t>589250</w:t>
            </w:r>
          </w:p>
        </w:tc>
        <w:tc>
          <w:tcPr>
            <w:tcW w:w="2241" w:type="dxa"/>
            <w:noWrap/>
            <w:hideMark/>
          </w:tcPr>
          <w:p w14:paraId="01F1C606" w14:textId="77777777" w:rsidR="00A75891" w:rsidRPr="00A454EF" w:rsidRDefault="00A75891" w:rsidP="00EC26BD">
            <w:r w:rsidRPr="00A454EF">
              <w:t>Prostějov</w:t>
            </w:r>
          </w:p>
        </w:tc>
        <w:tc>
          <w:tcPr>
            <w:tcW w:w="899" w:type="dxa"/>
            <w:hideMark/>
          </w:tcPr>
          <w:p w14:paraId="334697EA" w14:textId="77777777" w:rsidR="00A75891" w:rsidRPr="00A454EF" w:rsidRDefault="00A75891" w:rsidP="00EC26BD">
            <w:r w:rsidRPr="00A454EF">
              <w:t>314404</w:t>
            </w:r>
          </w:p>
        </w:tc>
        <w:tc>
          <w:tcPr>
            <w:tcW w:w="2273" w:type="dxa"/>
            <w:hideMark/>
          </w:tcPr>
          <w:p w14:paraId="363ECDA5" w14:textId="77777777" w:rsidR="00A75891" w:rsidRPr="00A454EF" w:rsidRDefault="00A75891" w:rsidP="00EC26BD">
            <w:r w:rsidRPr="00A454EF">
              <w:t>Šárka</w:t>
            </w:r>
          </w:p>
        </w:tc>
      </w:tr>
      <w:tr w:rsidR="00A75891" w:rsidRPr="00A454EF" w14:paraId="75315ED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F23962D" w14:textId="77777777" w:rsidR="00A75891" w:rsidRPr="00A454EF" w:rsidRDefault="00A75891" w:rsidP="00EC26BD">
            <w:r w:rsidRPr="00A454EF">
              <w:lastRenderedPageBreak/>
              <w:t>Olomoucký</w:t>
            </w:r>
          </w:p>
        </w:tc>
        <w:tc>
          <w:tcPr>
            <w:tcW w:w="937" w:type="dxa"/>
            <w:noWrap/>
            <w:hideMark/>
          </w:tcPr>
          <w:p w14:paraId="4345325C" w14:textId="77777777" w:rsidR="00A75891" w:rsidRPr="00A454EF" w:rsidRDefault="00A75891" w:rsidP="00EC26BD">
            <w:r w:rsidRPr="00A454EF">
              <w:t>589250</w:t>
            </w:r>
          </w:p>
        </w:tc>
        <w:tc>
          <w:tcPr>
            <w:tcW w:w="2241" w:type="dxa"/>
            <w:noWrap/>
            <w:hideMark/>
          </w:tcPr>
          <w:p w14:paraId="50A9D08F" w14:textId="77777777" w:rsidR="00A75891" w:rsidRPr="00A454EF" w:rsidRDefault="00A75891" w:rsidP="00EC26BD">
            <w:r w:rsidRPr="00A454EF">
              <w:t>Prostějov</w:t>
            </w:r>
          </w:p>
        </w:tc>
        <w:tc>
          <w:tcPr>
            <w:tcW w:w="899" w:type="dxa"/>
            <w:noWrap/>
            <w:hideMark/>
          </w:tcPr>
          <w:p w14:paraId="1DB2CF53" w14:textId="77777777" w:rsidR="00A75891" w:rsidRPr="00A454EF" w:rsidRDefault="00A75891" w:rsidP="00EC26BD">
            <w:r w:rsidRPr="00A454EF">
              <w:t>314412</w:t>
            </w:r>
          </w:p>
        </w:tc>
        <w:tc>
          <w:tcPr>
            <w:tcW w:w="2273" w:type="dxa"/>
            <w:noWrap/>
            <w:hideMark/>
          </w:tcPr>
          <w:p w14:paraId="6FC860AA" w14:textId="77777777" w:rsidR="00A75891" w:rsidRPr="00A454EF" w:rsidRDefault="00A75891" w:rsidP="00EC26BD">
            <w:r w:rsidRPr="00A454EF">
              <w:t>Sídliště Hloučela</w:t>
            </w:r>
          </w:p>
        </w:tc>
      </w:tr>
      <w:tr w:rsidR="00A75891" w:rsidRPr="00A454EF" w14:paraId="00E14F1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20FDBA3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569AFFE" w14:textId="77777777" w:rsidR="00A75891" w:rsidRPr="00A454EF" w:rsidRDefault="00A75891" w:rsidP="00EC26BD">
            <w:r w:rsidRPr="00A454EF">
              <w:t>511382</w:t>
            </w:r>
          </w:p>
        </w:tc>
        <w:tc>
          <w:tcPr>
            <w:tcW w:w="2241" w:type="dxa"/>
            <w:noWrap/>
            <w:hideMark/>
          </w:tcPr>
          <w:p w14:paraId="32916A75" w14:textId="77777777" w:rsidR="00A75891" w:rsidRPr="00A454EF" w:rsidRDefault="00A75891" w:rsidP="00EC26BD">
            <w:r w:rsidRPr="00A454EF">
              <w:t>Přerov</w:t>
            </w:r>
          </w:p>
        </w:tc>
        <w:tc>
          <w:tcPr>
            <w:tcW w:w="899" w:type="dxa"/>
            <w:hideMark/>
          </w:tcPr>
          <w:p w14:paraId="0FADEA6A" w14:textId="77777777" w:rsidR="00A75891" w:rsidRPr="00A454EF" w:rsidRDefault="00A75891" w:rsidP="00EC26BD">
            <w:r w:rsidRPr="00A454EF">
              <w:t>134821</w:t>
            </w:r>
          </w:p>
        </w:tc>
        <w:tc>
          <w:tcPr>
            <w:tcW w:w="2273" w:type="dxa"/>
            <w:hideMark/>
          </w:tcPr>
          <w:p w14:paraId="1E06AB2B" w14:textId="77777777" w:rsidR="00A75891" w:rsidRPr="00A454EF" w:rsidRDefault="00A75891" w:rsidP="00EC26BD">
            <w:proofErr w:type="spellStart"/>
            <w:r w:rsidRPr="00A454EF">
              <w:t>Markrabina</w:t>
            </w:r>
            <w:proofErr w:type="spellEnd"/>
          </w:p>
        </w:tc>
      </w:tr>
      <w:tr w:rsidR="00A75891" w:rsidRPr="00A454EF" w14:paraId="3BAA446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EA4D1BE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740F476E" w14:textId="77777777" w:rsidR="00A75891" w:rsidRPr="00A454EF" w:rsidRDefault="00A75891" w:rsidP="00EC26BD">
            <w:r w:rsidRPr="00A454EF">
              <w:t>581186</w:t>
            </w:r>
          </w:p>
        </w:tc>
        <w:tc>
          <w:tcPr>
            <w:tcW w:w="2241" w:type="dxa"/>
            <w:noWrap/>
            <w:hideMark/>
          </w:tcPr>
          <w:p w14:paraId="0934315D" w14:textId="77777777" w:rsidR="00A75891" w:rsidRPr="00A454EF" w:rsidRDefault="00A75891" w:rsidP="00EC26BD">
            <w:r w:rsidRPr="00A454EF">
              <w:t>Vysoké Mýto</w:t>
            </w:r>
          </w:p>
        </w:tc>
        <w:tc>
          <w:tcPr>
            <w:tcW w:w="899" w:type="dxa"/>
            <w:hideMark/>
          </w:tcPr>
          <w:p w14:paraId="32566D91" w14:textId="77777777" w:rsidR="00A75891" w:rsidRPr="00A454EF" w:rsidRDefault="00A75891" w:rsidP="00EC26BD">
            <w:r w:rsidRPr="00A454EF">
              <w:t>329304</w:t>
            </w:r>
          </w:p>
        </w:tc>
        <w:tc>
          <w:tcPr>
            <w:tcW w:w="2273" w:type="dxa"/>
            <w:hideMark/>
          </w:tcPr>
          <w:p w14:paraId="38B610AB" w14:textId="77777777" w:rsidR="00A75891" w:rsidRPr="00A454EF" w:rsidRDefault="00A75891" w:rsidP="00EC26BD">
            <w:r w:rsidRPr="00A454EF">
              <w:t>V Kasárnách</w:t>
            </w:r>
          </w:p>
        </w:tc>
      </w:tr>
      <w:tr w:rsidR="00A75891" w:rsidRPr="00A454EF" w14:paraId="3FCD0E2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E0F7D9D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0352A11E" w14:textId="77777777" w:rsidR="00A75891" w:rsidRPr="00A454EF" w:rsidRDefault="00A75891" w:rsidP="00EC26BD">
            <w:r w:rsidRPr="00A454EF">
              <w:t>571491</w:t>
            </w:r>
          </w:p>
        </w:tc>
        <w:tc>
          <w:tcPr>
            <w:tcW w:w="2241" w:type="dxa"/>
            <w:noWrap/>
            <w:hideMark/>
          </w:tcPr>
          <w:p w14:paraId="13FBAE67" w14:textId="77777777" w:rsidR="00A75891" w:rsidRPr="00A454EF" w:rsidRDefault="00A75891" w:rsidP="00EC26BD">
            <w:r w:rsidRPr="00A454EF">
              <w:t>Hrochův Týnec</w:t>
            </w:r>
          </w:p>
        </w:tc>
        <w:tc>
          <w:tcPr>
            <w:tcW w:w="899" w:type="dxa"/>
            <w:hideMark/>
          </w:tcPr>
          <w:p w14:paraId="395E693B" w14:textId="77777777" w:rsidR="00A75891" w:rsidRPr="00A454EF" w:rsidRDefault="00A75891" w:rsidP="00EC26BD">
            <w:r w:rsidRPr="00A454EF">
              <w:t>48291</w:t>
            </w:r>
          </w:p>
        </w:tc>
        <w:tc>
          <w:tcPr>
            <w:tcW w:w="2273" w:type="dxa"/>
            <w:hideMark/>
          </w:tcPr>
          <w:p w14:paraId="75F7D5AC" w14:textId="77777777" w:rsidR="00A75891" w:rsidRPr="00A454EF" w:rsidRDefault="00A75891" w:rsidP="00EC26BD">
            <w:r w:rsidRPr="00A454EF">
              <w:t>Hrochův Týnec</w:t>
            </w:r>
          </w:p>
        </w:tc>
      </w:tr>
      <w:tr w:rsidR="00A75891" w:rsidRPr="00A454EF" w14:paraId="13B3799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8A428DC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0CC05917" w14:textId="77777777" w:rsidR="00A75891" w:rsidRPr="00A454EF" w:rsidRDefault="00A75891" w:rsidP="00EC26BD">
            <w:r w:rsidRPr="00A454EF">
              <w:t>555134</w:t>
            </w:r>
          </w:p>
        </w:tc>
        <w:tc>
          <w:tcPr>
            <w:tcW w:w="2241" w:type="dxa"/>
            <w:noWrap/>
            <w:hideMark/>
          </w:tcPr>
          <w:p w14:paraId="4A2680AD" w14:textId="77777777" w:rsidR="00A75891" w:rsidRPr="00A454EF" w:rsidRDefault="00A75891" w:rsidP="00EC26BD">
            <w:r w:rsidRPr="00A454EF">
              <w:t>Pardubice</w:t>
            </w:r>
          </w:p>
        </w:tc>
        <w:tc>
          <w:tcPr>
            <w:tcW w:w="899" w:type="dxa"/>
            <w:hideMark/>
          </w:tcPr>
          <w:p w14:paraId="422344F7" w14:textId="77777777" w:rsidR="00A75891" w:rsidRPr="00A454EF" w:rsidRDefault="00A75891" w:rsidP="00EC26BD">
            <w:r w:rsidRPr="00A454EF">
              <w:t>117706</w:t>
            </w:r>
          </w:p>
        </w:tc>
        <w:tc>
          <w:tcPr>
            <w:tcW w:w="2273" w:type="dxa"/>
            <w:hideMark/>
          </w:tcPr>
          <w:p w14:paraId="5E198295" w14:textId="77777777" w:rsidR="00A75891" w:rsidRPr="00A454EF" w:rsidRDefault="00A75891" w:rsidP="00EC26BD">
            <w:r w:rsidRPr="00A454EF">
              <w:t>Skřivánek</w:t>
            </w:r>
          </w:p>
        </w:tc>
      </w:tr>
      <w:tr w:rsidR="00A75891" w:rsidRPr="00A454EF" w14:paraId="7CB613C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74BE85F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661E7AE5" w14:textId="77777777" w:rsidR="00A75891" w:rsidRPr="00A454EF" w:rsidRDefault="00A75891" w:rsidP="00EC26BD">
            <w:r w:rsidRPr="00A454EF">
              <w:t>555134</w:t>
            </w:r>
          </w:p>
        </w:tc>
        <w:tc>
          <w:tcPr>
            <w:tcW w:w="2241" w:type="dxa"/>
            <w:noWrap/>
            <w:hideMark/>
          </w:tcPr>
          <w:p w14:paraId="3A5DA318" w14:textId="77777777" w:rsidR="00A75891" w:rsidRPr="00A454EF" w:rsidRDefault="00A75891" w:rsidP="00EC26BD">
            <w:r w:rsidRPr="00A454EF">
              <w:t>Pardubice</w:t>
            </w:r>
          </w:p>
        </w:tc>
        <w:tc>
          <w:tcPr>
            <w:tcW w:w="899" w:type="dxa"/>
            <w:hideMark/>
          </w:tcPr>
          <w:p w14:paraId="3546ABE2" w14:textId="77777777" w:rsidR="00A75891" w:rsidRPr="00A454EF" w:rsidRDefault="00A75891" w:rsidP="00EC26BD">
            <w:r w:rsidRPr="00A454EF">
              <w:t>329096</w:t>
            </w:r>
          </w:p>
        </w:tc>
        <w:tc>
          <w:tcPr>
            <w:tcW w:w="2273" w:type="dxa"/>
            <w:hideMark/>
          </w:tcPr>
          <w:p w14:paraId="733CC09C" w14:textId="77777777" w:rsidR="00A75891" w:rsidRPr="00A454EF" w:rsidRDefault="00A75891" w:rsidP="00EC26BD">
            <w:r w:rsidRPr="00A454EF">
              <w:t>Židov</w:t>
            </w:r>
          </w:p>
        </w:tc>
      </w:tr>
      <w:tr w:rsidR="00A75891" w:rsidRPr="00A454EF" w14:paraId="4F700AA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020F9AD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3C1759F5" w14:textId="77777777" w:rsidR="00A75891" w:rsidRPr="00A454EF" w:rsidRDefault="00A75891" w:rsidP="00EC26BD">
            <w:r w:rsidRPr="00A454EF">
              <w:t>580031</w:t>
            </w:r>
          </w:p>
        </w:tc>
        <w:tc>
          <w:tcPr>
            <w:tcW w:w="2241" w:type="dxa"/>
            <w:noWrap/>
            <w:hideMark/>
          </w:tcPr>
          <w:p w14:paraId="66E2EC6F" w14:textId="77777777" w:rsidR="00A75891" w:rsidRPr="00A454EF" w:rsidRDefault="00A75891" w:rsidP="00EC26BD">
            <w:r w:rsidRPr="00A454EF">
              <w:t>Česká Třebová</w:t>
            </w:r>
          </w:p>
        </w:tc>
        <w:tc>
          <w:tcPr>
            <w:tcW w:w="899" w:type="dxa"/>
            <w:hideMark/>
          </w:tcPr>
          <w:p w14:paraId="2A9555C3" w14:textId="77777777" w:rsidR="00A75891" w:rsidRPr="00A454EF" w:rsidRDefault="00A75891" w:rsidP="00EC26BD">
            <w:r w:rsidRPr="00A454EF">
              <w:t>21873</w:t>
            </w:r>
          </w:p>
        </w:tc>
        <w:tc>
          <w:tcPr>
            <w:tcW w:w="2273" w:type="dxa"/>
            <w:hideMark/>
          </w:tcPr>
          <w:p w14:paraId="3E07E1D9" w14:textId="77777777" w:rsidR="00A75891" w:rsidRPr="00A454EF" w:rsidRDefault="00A75891" w:rsidP="00EC26BD">
            <w:r w:rsidRPr="00A454EF">
              <w:t>V Borkách</w:t>
            </w:r>
          </w:p>
        </w:tc>
      </w:tr>
      <w:tr w:rsidR="00A75891" w:rsidRPr="00A454EF" w14:paraId="513718F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855E484" w14:textId="77777777" w:rsidR="00A75891" w:rsidRPr="00A454EF" w:rsidRDefault="00A75891" w:rsidP="00EC26BD">
            <w:r w:rsidRPr="00A454EF">
              <w:t>Plzeňský</w:t>
            </w:r>
          </w:p>
        </w:tc>
        <w:tc>
          <w:tcPr>
            <w:tcW w:w="937" w:type="dxa"/>
            <w:noWrap/>
            <w:hideMark/>
          </w:tcPr>
          <w:p w14:paraId="322C5DBE" w14:textId="77777777" w:rsidR="00A75891" w:rsidRPr="00A454EF" w:rsidRDefault="00A75891" w:rsidP="00EC26BD">
            <w:r w:rsidRPr="00A454EF">
              <w:t>554791</w:t>
            </w:r>
          </w:p>
        </w:tc>
        <w:tc>
          <w:tcPr>
            <w:tcW w:w="2241" w:type="dxa"/>
            <w:noWrap/>
            <w:hideMark/>
          </w:tcPr>
          <w:p w14:paraId="6B1507EE" w14:textId="77777777" w:rsidR="00A75891" w:rsidRPr="00A454EF" w:rsidRDefault="00A75891" w:rsidP="00EC26BD">
            <w:r w:rsidRPr="00A454EF">
              <w:t>Plzeň</w:t>
            </w:r>
          </w:p>
        </w:tc>
        <w:tc>
          <w:tcPr>
            <w:tcW w:w="899" w:type="dxa"/>
            <w:hideMark/>
          </w:tcPr>
          <w:p w14:paraId="20DE215C" w14:textId="77777777" w:rsidR="00A75891" w:rsidRPr="00A454EF" w:rsidRDefault="00A75891" w:rsidP="00EC26BD">
            <w:r w:rsidRPr="00A454EF">
              <w:t>122017</w:t>
            </w:r>
          </w:p>
        </w:tc>
        <w:tc>
          <w:tcPr>
            <w:tcW w:w="2273" w:type="dxa"/>
            <w:hideMark/>
          </w:tcPr>
          <w:p w14:paraId="04B28F7B" w14:textId="77777777" w:rsidR="00A75891" w:rsidRPr="00A454EF" w:rsidRDefault="00A75891" w:rsidP="00EC26BD">
            <w:r w:rsidRPr="00A454EF">
              <w:t>Centrum-jihozápad</w:t>
            </w:r>
          </w:p>
        </w:tc>
      </w:tr>
      <w:tr w:rsidR="00A75891" w:rsidRPr="00A454EF" w14:paraId="0ADA70F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C630F8" w14:textId="77777777" w:rsidR="00A75891" w:rsidRPr="00A454EF" w:rsidRDefault="00A75891" w:rsidP="00EC26BD">
            <w:r w:rsidRPr="00A454EF">
              <w:t>Plzeňský</w:t>
            </w:r>
          </w:p>
        </w:tc>
        <w:tc>
          <w:tcPr>
            <w:tcW w:w="937" w:type="dxa"/>
            <w:noWrap/>
            <w:hideMark/>
          </w:tcPr>
          <w:p w14:paraId="5351877D" w14:textId="77777777" w:rsidR="00A75891" w:rsidRPr="00A454EF" w:rsidRDefault="00A75891" w:rsidP="00EC26BD">
            <w:r w:rsidRPr="00A454EF">
              <w:t>554791</w:t>
            </w:r>
          </w:p>
        </w:tc>
        <w:tc>
          <w:tcPr>
            <w:tcW w:w="2241" w:type="dxa"/>
            <w:noWrap/>
            <w:hideMark/>
          </w:tcPr>
          <w:p w14:paraId="79C7A7BD" w14:textId="77777777" w:rsidR="00A75891" w:rsidRPr="00A454EF" w:rsidRDefault="00A75891" w:rsidP="00EC26BD">
            <w:r w:rsidRPr="00A454EF">
              <w:t>Plzeň</w:t>
            </w:r>
          </w:p>
        </w:tc>
        <w:tc>
          <w:tcPr>
            <w:tcW w:w="899" w:type="dxa"/>
            <w:hideMark/>
          </w:tcPr>
          <w:p w14:paraId="7B7AFBFC" w14:textId="77777777" w:rsidR="00A75891" w:rsidRPr="00A454EF" w:rsidRDefault="00A75891" w:rsidP="00EC26BD">
            <w:r w:rsidRPr="00A454EF">
              <w:t>122190</w:t>
            </w:r>
          </w:p>
        </w:tc>
        <w:tc>
          <w:tcPr>
            <w:tcW w:w="2273" w:type="dxa"/>
            <w:hideMark/>
          </w:tcPr>
          <w:p w14:paraId="3821FC57" w14:textId="77777777" w:rsidR="00A75891" w:rsidRPr="00A454EF" w:rsidRDefault="00A75891" w:rsidP="00EC26BD">
            <w:r w:rsidRPr="00A454EF">
              <w:t>Petrohrad</w:t>
            </w:r>
          </w:p>
        </w:tc>
      </w:tr>
      <w:tr w:rsidR="00A75891" w:rsidRPr="00A454EF" w14:paraId="6339087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19D998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4BBD41FB" w14:textId="77777777" w:rsidR="00A75891" w:rsidRPr="00A454EF" w:rsidRDefault="00A75891" w:rsidP="00EC26BD">
            <w:r w:rsidRPr="00A454EF">
              <w:t>533165</w:t>
            </w:r>
          </w:p>
        </w:tc>
        <w:tc>
          <w:tcPr>
            <w:tcW w:w="2241" w:type="dxa"/>
            <w:noWrap/>
            <w:hideMark/>
          </w:tcPr>
          <w:p w14:paraId="36992901" w14:textId="77777777" w:rsidR="00A75891" w:rsidRPr="00A454EF" w:rsidRDefault="00A75891" w:rsidP="00EC26BD">
            <w:r w:rsidRPr="00A454EF">
              <w:t>Kolín</w:t>
            </w:r>
          </w:p>
        </w:tc>
        <w:tc>
          <w:tcPr>
            <w:tcW w:w="899" w:type="dxa"/>
            <w:hideMark/>
          </w:tcPr>
          <w:p w14:paraId="2CC6D7A4" w14:textId="77777777" w:rsidR="00A75891" w:rsidRPr="00A454EF" w:rsidRDefault="00A75891" w:rsidP="00EC26BD">
            <w:r w:rsidRPr="00A454EF">
              <w:t>68209</w:t>
            </w:r>
          </w:p>
        </w:tc>
        <w:tc>
          <w:tcPr>
            <w:tcW w:w="2273" w:type="dxa"/>
            <w:hideMark/>
          </w:tcPr>
          <w:p w14:paraId="634B84F8" w14:textId="77777777" w:rsidR="00A75891" w:rsidRPr="00A454EF" w:rsidRDefault="00A75891" w:rsidP="00EC26BD">
            <w:r w:rsidRPr="00A454EF">
              <w:t>Královská cesta</w:t>
            </w:r>
          </w:p>
        </w:tc>
      </w:tr>
      <w:tr w:rsidR="00A75891" w:rsidRPr="00A454EF" w14:paraId="29EA50B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E07A0EB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25B5145D" w14:textId="77777777" w:rsidR="00A75891" w:rsidRPr="00A454EF" w:rsidRDefault="00A75891" w:rsidP="00EC26BD">
            <w:r w:rsidRPr="00A454EF">
              <w:t>537501</w:t>
            </w:r>
          </w:p>
        </w:tc>
        <w:tc>
          <w:tcPr>
            <w:tcW w:w="2241" w:type="dxa"/>
            <w:noWrap/>
            <w:hideMark/>
          </w:tcPr>
          <w:p w14:paraId="2EDB0815" w14:textId="77777777" w:rsidR="00A75891" w:rsidRPr="00A454EF" w:rsidRDefault="00A75891" w:rsidP="00EC26BD">
            <w:r w:rsidRPr="00A454EF">
              <w:t>Milovice</w:t>
            </w:r>
          </w:p>
        </w:tc>
        <w:tc>
          <w:tcPr>
            <w:tcW w:w="899" w:type="dxa"/>
            <w:hideMark/>
          </w:tcPr>
          <w:p w14:paraId="23D1CE5E" w14:textId="77777777" w:rsidR="00A75891" w:rsidRPr="00A454EF" w:rsidRDefault="00A75891" w:rsidP="00EC26BD">
            <w:r w:rsidRPr="00A454EF">
              <w:t>318507</w:t>
            </w:r>
          </w:p>
        </w:tc>
        <w:tc>
          <w:tcPr>
            <w:tcW w:w="2273" w:type="dxa"/>
            <w:hideMark/>
          </w:tcPr>
          <w:p w14:paraId="42E6C397" w14:textId="77777777" w:rsidR="00A75891" w:rsidRPr="00A454EF" w:rsidRDefault="00A75891" w:rsidP="00EC26BD">
            <w:r w:rsidRPr="00A454EF">
              <w:t>Mladá II</w:t>
            </w:r>
          </w:p>
        </w:tc>
      </w:tr>
      <w:tr w:rsidR="00A75891" w:rsidRPr="00A454EF" w14:paraId="2F81E09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D278D05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1159BB0E" w14:textId="77777777" w:rsidR="00A75891" w:rsidRPr="00A454EF" w:rsidRDefault="00A75891" w:rsidP="00EC26BD">
            <w:r w:rsidRPr="00A454EF">
              <w:t>534951</w:t>
            </w:r>
          </w:p>
        </w:tc>
        <w:tc>
          <w:tcPr>
            <w:tcW w:w="2241" w:type="dxa"/>
            <w:noWrap/>
            <w:hideMark/>
          </w:tcPr>
          <w:p w14:paraId="3A69D171" w14:textId="77777777" w:rsidR="00A75891" w:rsidRPr="00A454EF" w:rsidRDefault="00A75891" w:rsidP="00EC26BD">
            <w:r w:rsidRPr="00A454EF">
              <w:t>Kralupy nad Vltavou</w:t>
            </w:r>
          </w:p>
        </w:tc>
        <w:tc>
          <w:tcPr>
            <w:tcW w:w="899" w:type="dxa"/>
            <w:hideMark/>
          </w:tcPr>
          <w:p w14:paraId="0894AF3A" w14:textId="77777777" w:rsidR="00A75891" w:rsidRPr="00A454EF" w:rsidRDefault="00A75891" w:rsidP="00EC26BD">
            <w:r w:rsidRPr="00A454EF">
              <w:t>72729</w:t>
            </w:r>
          </w:p>
        </w:tc>
        <w:tc>
          <w:tcPr>
            <w:tcW w:w="2273" w:type="dxa"/>
            <w:hideMark/>
          </w:tcPr>
          <w:p w14:paraId="4B12E902" w14:textId="77777777" w:rsidR="00A75891" w:rsidRPr="00A454EF" w:rsidRDefault="00A75891" w:rsidP="00EC26BD">
            <w:r w:rsidRPr="00A454EF">
              <w:t>Hůrka I</w:t>
            </w:r>
          </w:p>
        </w:tc>
      </w:tr>
      <w:tr w:rsidR="00A75891" w:rsidRPr="00A454EF" w14:paraId="2D01A4C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4930702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3780AA00" w14:textId="77777777" w:rsidR="00A75891" w:rsidRPr="00A454EF" w:rsidRDefault="00A75891" w:rsidP="00EC26BD">
            <w:r w:rsidRPr="00A454EF">
              <w:t>533955</w:t>
            </w:r>
          </w:p>
        </w:tc>
        <w:tc>
          <w:tcPr>
            <w:tcW w:w="2241" w:type="dxa"/>
            <w:noWrap/>
            <w:hideMark/>
          </w:tcPr>
          <w:p w14:paraId="5E068668" w14:textId="77777777" w:rsidR="00A75891" w:rsidRPr="00A454EF" w:rsidRDefault="00A75891" w:rsidP="00EC26BD">
            <w:r w:rsidRPr="00A454EF">
              <w:t>Kutná Hora</w:t>
            </w:r>
          </w:p>
        </w:tc>
        <w:tc>
          <w:tcPr>
            <w:tcW w:w="899" w:type="dxa"/>
            <w:hideMark/>
          </w:tcPr>
          <w:p w14:paraId="3B5F3DC4" w14:textId="77777777" w:rsidR="00A75891" w:rsidRPr="00A454EF" w:rsidRDefault="00A75891" w:rsidP="00EC26BD">
            <w:r w:rsidRPr="00A454EF">
              <w:t>77984</w:t>
            </w:r>
          </w:p>
        </w:tc>
        <w:tc>
          <w:tcPr>
            <w:tcW w:w="2273" w:type="dxa"/>
            <w:hideMark/>
          </w:tcPr>
          <w:p w14:paraId="4FD156F4" w14:textId="77777777" w:rsidR="00A75891" w:rsidRPr="00A454EF" w:rsidRDefault="00A75891" w:rsidP="00EC26BD">
            <w:r w:rsidRPr="00A454EF">
              <w:t>Vilová čtvrť</w:t>
            </w:r>
          </w:p>
        </w:tc>
      </w:tr>
      <w:tr w:rsidR="00A75891" w:rsidRPr="00A454EF" w14:paraId="66CEBBB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31C6EB2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64CF5FCE" w14:textId="77777777" w:rsidR="00A75891" w:rsidRPr="00A454EF" w:rsidRDefault="00A75891" w:rsidP="00EC26BD">
            <w:r w:rsidRPr="00A454EF">
              <w:t>535087</w:t>
            </w:r>
          </w:p>
        </w:tc>
        <w:tc>
          <w:tcPr>
            <w:tcW w:w="2241" w:type="dxa"/>
            <w:noWrap/>
            <w:hideMark/>
          </w:tcPr>
          <w:p w14:paraId="029B4412" w14:textId="77777777" w:rsidR="00A75891" w:rsidRPr="00A454EF" w:rsidRDefault="00A75891" w:rsidP="00EC26BD">
            <w:r w:rsidRPr="00A454EF">
              <w:t>Neratovice</w:t>
            </w:r>
          </w:p>
        </w:tc>
        <w:tc>
          <w:tcPr>
            <w:tcW w:w="899" w:type="dxa"/>
            <w:hideMark/>
          </w:tcPr>
          <w:p w14:paraId="198F1F0A" w14:textId="77777777" w:rsidR="00A75891" w:rsidRPr="00A454EF" w:rsidRDefault="00A75891" w:rsidP="00EC26BD">
            <w:r w:rsidRPr="00A454EF">
              <w:t>307343</w:t>
            </w:r>
          </w:p>
        </w:tc>
        <w:tc>
          <w:tcPr>
            <w:tcW w:w="2273" w:type="dxa"/>
            <w:hideMark/>
          </w:tcPr>
          <w:p w14:paraId="22A67477" w14:textId="77777777" w:rsidR="00A75891" w:rsidRPr="00A454EF" w:rsidRDefault="00A75891" w:rsidP="00EC26BD">
            <w:r w:rsidRPr="00A454EF">
              <w:t>Kojetická</w:t>
            </w:r>
          </w:p>
        </w:tc>
      </w:tr>
      <w:tr w:rsidR="00A75891" w:rsidRPr="00A454EF" w14:paraId="409414D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4035390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2EA9821F" w14:textId="77777777" w:rsidR="00A75891" w:rsidRPr="00A454EF" w:rsidRDefault="00A75891" w:rsidP="00EC26BD">
            <w:r w:rsidRPr="00A454EF">
              <w:t>532819</w:t>
            </w:r>
          </w:p>
        </w:tc>
        <w:tc>
          <w:tcPr>
            <w:tcW w:w="2241" w:type="dxa"/>
            <w:noWrap/>
            <w:hideMark/>
          </w:tcPr>
          <w:p w14:paraId="37F1ABB0" w14:textId="77777777" w:rsidR="00A75891" w:rsidRPr="00A454EF" w:rsidRDefault="00A75891" w:rsidP="00EC26BD">
            <w:r w:rsidRPr="00A454EF">
              <w:t>Slaný</w:t>
            </w:r>
          </w:p>
        </w:tc>
        <w:tc>
          <w:tcPr>
            <w:tcW w:w="899" w:type="dxa"/>
            <w:hideMark/>
          </w:tcPr>
          <w:p w14:paraId="4D546344" w14:textId="77777777" w:rsidR="00A75891" w:rsidRPr="00A454EF" w:rsidRDefault="00A75891" w:rsidP="00EC26BD">
            <w:r w:rsidRPr="00A454EF">
              <w:t>168815</w:t>
            </w:r>
          </w:p>
        </w:tc>
        <w:tc>
          <w:tcPr>
            <w:tcW w:w="2273" w:type="dxa"/>
            <w:hideMark/>
          </w:tcPr>
          <w:p w14:paraId="397109DC" w14:textId="77777777" w:rsidR="00A75891" w:rsidRPr="00A454EF" w:rsidRDefault="00A75891" w:rsidP="00EC26BD">
            <w:proofErr w:type="spellStart"/>
            <w:r w:rsidRPr="00A454EF">
              <w:t>Trpoměchy</w:t>
            </w:r>
            <w:proofErr w:type="spellEnd"/>
          </w:p>
        </w:tc>
      </w:tr>
      <w:tr w:rsidR="00A75891" w:rsidRPr="00A454EF" w14:paraId="6088010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BEF4BE1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763EA1D2" w14:textId="77777777" w:rsidR="00A75891" w:rsidRPr="00A454EF" w:rsidRDefault="00A75891" w:rsidP="00EC26BD">
            <w:r w:rsidRPr="00A454EF">
              <w:t>539911</w:t>
            </w:r>
          </w:p>
        </w:tc>
        <w:tc>
          <w:tcPr>
            <w:tcW w:w="2241" w:type="dxa"/>
            <w:noWrap/>
            <w:hideMark/>
          </w:tcPr>
          <w:p w14:paraId="5BD2E023" w14:textId="77777777" w:rsidR="00A75891" w:rsidRPr="00A454EF" w:rsidRDefault="00A75891" w:rsidP="00EC26BD">
            <w:r w:rsidRPr="00A454EF">
              <w:t>Příbram</w:t>
            </w:r>
          </w:p>
        </w:tc>
        <w:tc>
          <w:tcPr>
            <w:tcW w:w="899" w:type="dxa"/>
            <w:hideMark/>
          </w:tcPr>
          <w:p w14:paraId="43ED7974" w14:textId="77777777" w:rsidR="00A75891" w:rsidRPr="00A454EF" w:rsidRDefault="00A75891" w:rsidP="00EC26BD">
            <w:r w:rsidRPr="00A454EF">
              <w:t>301183</w:t>
            </w:r>
          </w:p>
        </w:tc>
        <w:tc>
          <w:tcPr>
            <w:tcW w:w="2273" w:type="dxa"/>
            <w:hideMark/>
          </w:tcPr>
          <w:p w14:paraId="08592FB6" w14:textId="77777777" w:rsidR="00A75891" w:rsidRPr="00A454EF" w:rsidRDefault="00A75891" w:rsidP="00EC26BD">
            <w:r w:rsidRPr="00A454EF">
              <w:t>Čertův pahorek</w:t>
            </w:r>
          </w:p>
        </w:tc>
      </w:tr>
      <w:tr w:rsidR="00A75891" w:rsidRPr="00A454EF" w14:paraId="43D42B4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C9D48CE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18FEF50F" w14:textId="77777777" w:rsidR="00A75891" w:rsidRPr="00A454EF" w:rsidRDefault="00A75891" w:rsidP="00EC26BD">
            <w:r w:rsidRPr="00A454EF">
              <w:t>535419</w:t>
            </w:r>
          </w:p>
        </w:tc>
        <w:tc>
          <w:tcPr>
            <w:tcW w:w="2241" w:type="dxa"/>
            <w:noWrap/>
            <w:hideMark/>
          </w:tcPr>
          <w:p w14:paraId="080BFB59" w14:textId="77777777" w:rsidR="00A75891" w:rsidRPr="00A454EF" w:rsidRDefault="00A75891" w:rsidP="00EC26BD">
            <w:r w:rsidRPr="00A454EF">
              <w:t>Mladá Boleslav</w:t>
            </w:r>
          </w:p>
        </w:tc>
        <w:tc>
          <w:tcPr>
            <w:tcW w:w="899" w:type="dxa"/>
            <w:hideMark/>
          </w:tcPr>
          <w:p w14:paraId="4EB62FF7" w14:textId="77777777" w:rsidR="00A75891" w:rsidRPr="00A454EF" w:rsidRDefault="00A75891" w:rsidP="00EC26BD">
            <w:r w:rsidRPr="00A454EF">
              <w:t>96385</w:t>
            </w:r>
          </w:p>
        </w:tc>
        <w:tc>
          <w:tcPr>
            <w:tcW w:w="2273" w:type="dxa"/>
            <w:hideMark/>
          </w:tcPr>
          <w:p w14:paraId="3E5AFE22" w14:textId="77777777" w:rsidR="00A75891" w:rsidRPr="00A454EF" w:rsidRDefault="00A75891" w:rsidP="00EC26BD">
            <w:r w:rsidRPr="00A454EF">
              <w:t xml:space="preserve">Nad </w:t>
            </w:r>
            <w:proofErr w:type="spellStart"/>
            <w:r w:rsidRPr="00A454EF">
              <w:t>Rožatovem</w:t>
            </w:r>
            <w:proofErr w:type="spellEnd"/>
          </w:p>
        </w:tc>
      </w:tr>
      <w:tr w:rsidR="00A75891" w:rsidRPr="00A454EF" w14:paraId="44B83A7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D8E17B8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0F30B328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5A55B9AE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25C1323D" w14:textId="77777777" w:rsidR="00A75891" w:rsidRPr="00A454EF" w:rsidRDefault="00A75891" w:rsidP="00EC26BD">
            <w:r w:rsidRPr="00A454EF">
              <w:t>65064</w:t>
            </w:r>
          </w:p>
        </w:tc>
        <w:tc>
          <w:tcPr>
            <w:tcW w:w="2273" w:type="dxa"/>
            <w:hideMark/>
          </w:tcPr>
          <w:p w14:paraId="7FB10275" w14:textId="77777777" w:rsidR="00A75891" w:rsidRPr="00A454EF" w:rsidRDefault="00A75891" w:rsidP="00EC26BD">
            <w:r w:rsidRPr="00A454EF">
              <w:t>Kladno-střed</w:t>
            </w:r>
          </w:p>
        </w:tc>
      </w:tr>
      <w:tr w:rsidR="00A75891" w:rsidRPr="00A454EF" w14:paraId="61894DD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AA7B9B9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3F8CEDE3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1C8EE4B9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30E95D15" w14:textId="77777777" w:rsidR="00A75891" w:rsidRPr="00A454EF" w:rsidRDefault="00A75891" w:rsidP="00EC26BD">
            <w:r w:rsidRPr="00A454EF">
              <w:t>64963</w:t>
            </w:r>
          </w:p>
        </w:tc>
        <w:tc>
          <w:tcPr>
            <w:tcW w:w="2273" w:type="dxa"/>
            <w:hideMark/>
          </w:tcPr>
          <w:p w14:paraId="03A4BA3C" w14:textId="77777777" w:rsidR="00A75891" w:rsidRPr="00A454EF" w:rsidRDefault="00A75891" w:rsidP="00EC26BD">
            <w:r w:rsidRPr="00A454EF">
              <w:t xml:space="preserve">Starý </w:t>
            </w:r>
            <w:proofErr w:type="spellStart"/>
            <w:r w:rsidRPr="00A454EF">
              <w:t>Rozdělov</w:t>
            </w:r>
            <w:proofErr w:type="spellEnd"/>
          </w:p>
        </w:tc>
      </w:tr>
      <w:tr w:rsidR="00A75891" w:rsidRPr="00A454EF" w14:paraId="4547F04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B7BF3DD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0D475F6C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062468B6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3DD1C39E" w14:textId="77777777" w:rsidR="00A75891" w:rsidRPr="00A454EF" w:rsidRDefault="00A75891" w:rsidP="00EC26BD">
            <w:r w:rsidRPr="00A454EF">
              <w:t>65161</w:t>
            </w:r>
          </w:p>
        </w:tc>
        <w:tc>
          <w:tcPr>
            <w:tcW w:w="2273" w:type="dxa"/>
            <w:hideMark/>
          </w:tcPr>
          <w:p w14:paraId="334A5266" w14:textId="77777777" w:rsidR="00A75891" w:rsidRPr="00A454EF" w:rsidRDefault="00A75891" w:rsidP="00EC26BD">
            <w:r w:rsidRPr="00A454EF">
              <w:t>Dubí</w:t>
            </w:r>
          </w:p>
        </w:tc>
      </w:tr>
      <w:tr w:rsidR="00A75891" w:rsidRPr="00A454EF" w14:paraId="06D3EBB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3D9390A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6F6E3AC0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72D0DD58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51C87413" w14:textId="77777777" w:rsidR="00A75891" w:rsidRPr="00A454EF" w:rsidRDefault="00A75891" w:rsidP="00EC26BD">
            <w:r w:rsidRPr="00A454EF">
              <w:t>65153</w:t>
            </w:r>
          </w:p>
        </w:tc>
        <w:tc>
          <w:tcPr>
            <w:tcW w:w="2273" w:type="dxa"/>
            <w:hideMark/>
          </w:tcPr>
          <w:p w14:paraId="1219E787" w14:textId="77777777" w:rsidR="00A75891" w:rsidRPr="00A454EF" w:rsidRDefault="00A75891" w:rsidP="00EC26BD">
            <w:r w:rsidRPr="00A454EF">
              <w:t>Stará průmyslová zóna-sever</w:t>
            </w:r>
          </w:p>
        </w:tc>
      </w:tr>
      <w:tr w:rsidR="00A75891" w:rsidRPr="00A454EF" w14:paraId="37601B3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036FB4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8525664" w14:textId="77777777" w:rsidR="00A75891" w:rsidRPr="00A454EF" w:rsidRDefault="00A75891" w:rsidP="00EC26BD">
            <w:r w:rsidRPr="00A454EF">
              <w:t>563129</w:t>
            </w:r>
          </w:p>
        </w:tc>
        <w:tc>
          <w:tcPr>
            <w:tcW w:w="2241" w:type="dxa"/>
            <w:noWrap/>
            <w:hideMark/>
          </w:tcPr>
          <w:p w14:paraId="19C90961" w14:textId="77777777" w:rsidR="00A75891" w:rsidRPr="00A454EF" w:rsidRDefault="00A75891" w:rsidP="00EC26BD">
            <w:r w:rsidRPr="00A454EF">
              <w:t>Klášterec nad Ohří</w:t>
            </w:r>
          </w:p>
        </w:tc>
        <w:tc>
          <w:tcPr>
            <w:tcW w:w="899" w:type="dxa"/>
            <w:hideMark/>
          </w:tcPr>
          <w:p w14:paraId="507999EA" w14:textId="77777777" w:rsidR="00A75891" w:rsidRPr="00A454EF" w:rsidRDefault="00A75891" w:rsidP="00EC26BD">
            <w:r w:rsidRPr="00A454EF">
              <w:t>302899</w:t>
            </w:r>
          </w:p>
        </w:tc>
        <w:tc>
          <w:tcPr>
            <w:tcW w:w="2273" w:type="dxa"/>
            <w:hideMark/>
          </w:tcPr>
          <w:p w14:paraId="64129161" w14:textId="77777777" w:rsidR="00A75891" w:rsidRPr="00A454EF" w:rsidRDefault="00A75891" w:rsidP="00EC26BD">
            <w:r w:rsidRPr="00A454EF">
              <w:t>Pod vyhlídkou</w:t>
            </w:r>
          </w:p>
        </w:tc>
      </w:tr>
      <w:tr w:rsidR="00A75891" w:rsidRPr="00A454EF" w14:paraId="1555519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D01EDAA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E079249" w14:textId="77777777" w:rsidR="00A75891" w:rsidRPr="00A454EF" w:rsidRDefault="00A75891" w:rsidP="00EC26BD">
            <w:r w:rsidRPr="00A454EF">
              <w:t>562581</w:t>
            </w:r>
          </w:p>
        </w:tc>
        <w:tc>
          <w:tcPr>
            <w:tcW w:w="2241" w:type="dxa"/>
            <w:noWrap/>
            <w:hideMark/>
          </w:tcPr>
          <w:p w14:paraId="1383DA5B" w14:textId="77777777" w:rsidR="00A75891" w:rsidRPr="00A454EF" w:rsidRDefault="00A75891" w:rsidP="00EC26BD">
            <w:r w:rsidRPr="00A454EF">
              <w:t>Jiříkov</w:t>
            </w:r>
          </w:p>
        </w:tc>
        <w:tc>
          <w:tcPr>
            <w:tcW w:w="899" w:type="dxa"/>
            <w:hideMark/>
          </w:tcPr>
          <w:p w14:paraId="445C94BF" w14:textId="77777777" w:rsidR="00A75891" w:rsidRPr="00A454EF" w:rsidRDefault="00A75891" w:rsidP="00EC26BD">
            <w:r w:rsidRPr="00A454EF">
              <w:t>61077</w:t>
            </w:r>
          </w:p>
        </w:tc>
        <w:tc>
          <w:tcPr>
            <w:tcW w:w="2273" w:type="dxa"/>
            <w:hideMark/>
          </w:tcPr>
          <w:p w14:paraId="2EC34C5D" w14:textId="77777777" w:rsidR="00A75891" w:rsidRPr="00A454EF" w:rsidRDefault="00A75891" w:rsidP="00EC26BD">
            <w:r w:rsidRPr="00A454EF">
              <w:t>Jiříkov</w:t>
            </w:r>
          </w:p>
        </w:tc>
      </w:tr>
      <w:tr w:rsidR="00A75891" w:rsidRPr="00A454EF" w14:paraId="11378BA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28FF5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10D806B2" w14:textId="77777777" w:rsidR="00A75891" w:rsidRPr="00A454EF" w:rsidRDefault="00A75891" w:rsidP="00EC26BD">
            <w:r w:rsidRPr="00A454EF">
              <w:t>564567</w:t>
            </w:r>
          </w:p>
        </w:tc>
        <w:tc>
          <w:tcPr>
            <w:tcW w:w="2241" w:type="dxa"/>
            <w:noWrap/>
            <w:hideMark/>
          </w:tcPr>
          <w:p w14:paraId="4A859196" w14:textId="77777777" w:rsidR="00A75891" w:rsidRPr="00A454EF" w:rsidRDefault="00A75891" w:rsidP="00EC26BD">
            <w:r w:rsidRPr="00A454EF">
              <w:t>Litoměřice</w:t>
            </w:r>
          </w:p>
        </w:tc>
        <w:tc>
          <w:tcPr>
            <w:tcW w:w="899" w:type="dxa"/>
            <w:hideMark/>
          </w:tcPr>
          <w:p w14:paraId="012F06CE" w14:textId="77777777" w:rsidR="00A75891" w:rsidRPr="00A454EF" w:rsidRDefault="00A75891" w:rsidP="00EC26BD">
            <w:r w:rsidRPr="00A454EF">
              <w:t>85545</w:t>
            </w:r>
          </w:p>
        </w:tc>
        <w:tc>
          <w:tcPr>
            <w:tcW w:w="2273" w:type="dxa"/>
            <w:hideMark/>
          </w:tcPr>
          <w:p w14:paraId="0424C21D" w14:textId="77777777" w:rsidR="00A75891" w:rsidRPr="00A454EF" w:rsidRDefault="00A75891" w:rsidP="00EC26BD">
            <w:r w:rsidRPr="00A454EF">
              <w:t>Sídliště Svornost-východ</w:t>
            </w:r>
          </w:p>
        </w:tc>
      </w:tr>
      <w:tr w:rsidR="00A75891" w:rsidRPr="00A454EF" w14:paraId="6FCCB59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AF4949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3F41031" w14:textId="77777777" w:rsidR="00A75891" w:rsidRPr="00A454EF" w:rsidRDefault="00A75891" w:rsidP="00EC26BD">
            <w:r w:rsidRPr="00A454EF">
              <w:t>563102</w:t>
            </w:r>
          </w:p>
        </w:tc>
        <w:tc>
          <w:tcPr>
            <w:tcW w:w="2241" w:type="dxa"/>
            <w:noWrap/>
            <w:hideMark/>
          </w:tcPr>
          <w:p w14:paraId="351DF67A" w14:textId="77777777" w:rsidR="00A75891" w:rsidRPr="00A454EF" w:rsidRDefault="00A75891" w:rsidP="00EC26BD">
            <w:r w:rsidRPr="00A454EF">
              <w:t>Kadaň</w:t>
            </w:r>
          </w:p>
        </w:tc>
        <w:tc>
          <w:tcPr>
            <w:tcW w:w="899" w:type="dxa"/>
            <w:hideMark/>
          </w:tcPr>
          <w:p w14:paraId="59857585" w14:textId="77777777" w:rsidR="00A75891" w:rsidRPr="00A454EF" w:rsidRDefault="00A75891" w:rsidP="00EC26BD">
            <w:r w:rsidRPr="00A454EF">
              <w:t>61883</w:t>
            </w:r>
          </w:p>
        </w:tc>
        <w:tc>
          <w:tcPr>
            <w:tcW w:w="2273" w:type="dxa"/>
            <w:hideMark/>
          </w:tcPr>
          <w:p w14:paraId="6FFA48EE" w14:textId="77777777" w:rsidR="00A75891" w:rsidRPr="00A454EF" w:rsidRDefault="00A75891" w:rsidP="00EC26BD">
            <w:proofErr w:type="spellStart"/>
            <w:r w:rsidRPr="00A454EF">
              <w:t>Prunéřov</w:t>
            </w:r>
            <w:proofErr w:type="spellEnd"/>
            <w:r w:rsidRPr="00A454EF">
              <w:t>-u nádraží</w:t>
            </w:r>
          </w:p>
        </w:tc>
      </w:tr>
      <w:tr w:rsidR="00A75891" w:rsidRPr="00A454EF" w14:paraId="2FE3993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B5F47B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14DD8B8" w14:textId="77777777" w:rsidR="00A75891" w:rsidRPr="00A454EF" w:rsidRDefault="00A75891" w:rsidP="00EC26BD">
            <w:r w:rsidRPr="00A454EF">
              <w:t>563102</w:t>
            </w:r>
          </w:p>
        </w:tc>
        <w:tc>
          <w:tcPr>
            <w:tcW w:w="2241" w:type="dxa"/>
            <w:noWrap/>
            <w:hideMark/>
          </w:tcPr>
          <w:p w14:paraId="127FE403" w14:textId="77777777" w:rsidR="00A75891" w:rsidRPr="00A454EF" w:rsidRDefault="00A75891" w:rsidP="00EC26BD">
            <w:r w:rsidRPr="00A454EF">
              <w:t>Kadaň</w:t>
            </w:r>
          </w:p>
        </w:tc>
        <w:tc>
          <w:tcPr>
            <w:tcW w:w="899" w:type="dxa"/>
            <w:hideMark/>
          </w:tcPr>
          <w:p w14:paraId="4F5B0069" w14:textId="77777777" w:rsidR="00A75891" w:rsidRPr="00A454EF" w:rsidRDefault="00A75891" w:rsidP="00EC26BD">
            <w:r w:rsidRPr="00A454EF">
              <w:t>61743</w:t>
            </w:r>
          </w:p>
        </w:tc>
        <w:tc>
          <w:tcPr>
            <w:tcW w:w="2273" w:type="dxa"/>
            <w:hideMark/>
          </w:tcPr>
          <w:p w14:paraId="712B9442" w14:textId="77777777" w:rsidR="00A75891" w:rsidRPr="00A454EF" w:rsidRDefault="00A75891" w:rsidP="00EC26BD">
            <w:r w:rsidRPr="00A454EF">
              <w:t>Chomutovská</w:t>
            </w:r>
          </w:p>
        </w:tc>
      </w:tr>
      <w:tr w:rsidR="00A75891" w:rsidRPr="00A454EF" w14:paraId="79C9F8C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78D853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C0FB4BB" w14:textId="77777777" w:rsidR="00A75891" w:rsidRPr="00A454EF" w:rsidRDefault="00A75891" w:rsidP="00EC26BD">
            <w:r w:rsidRPr="00A454EF">
              <w:t>562611</w:t>
            </w:r>
          </w:p>
        </w:tc>
        <w:tc>
          <w:tcPr>
            <w:tcW w:w="2241" w:type="dxa"/>
            <w:noWrap/>
            <w:hideMark/>
          </w:tcPr>
          <w:p w14:paraId="419535D6" w14:textId="77777777" w:rsidR="00A75891" w:rsidRPr="00A454EF" w:rsidRDefault="00A75891" w:rsidP="00EC26BD">
            <w:r w:rsidRPr="00A454EF">
              <w:t>Krásná Lípa</w:t>
            </w:r>
          </w:p>
        </w:tc>
        <w:tc>
          <w:tcPr>
            <w:tcW w:w="899" w:type="dxa"/>
            <w:hideMark/>
          </w:tcPr>
          <w:p w14:paraId="143F2CA9" w14:textId="77777777" w:rsidR="00A75891" w:rsidRPr="00A454EF" w:rsidRDefault="00A75891" w:rsidP="00EC26BD">
            <w:r w:rsidRPr="00A454EF">
              <w:t>73610</w:t>
            </w:r>
          </w:p>
        </w:tc>
        <w:tc>
          <w:tcPr>
            <w:tcW w:w="2273" w:type="dxa"/>
            <w:hideMark/>
          </w:tcPr>
          <w:p w14:paraId="56A101AC" w14:textId="77777777" w:rsidR="00A75891" w:rsidRPr="00A454EF" w:rsidRDefault="00A75891" w:rsidP="00EC26BD">
            <w:r w:rsidRPr="00A454EF">
              <w:t>Krásná Lípa</w:t>
            </w:r>
          </w:p>
        </w:tc>
      </w:tr>
      <w:tr w:rsidR="00A75891" w:rsidRPr="00A454EF" w14:paraId="2131232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458D2B6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E987EC9" w14:textId="77777777" w:rsidR="00A75891" w:rsidRPr="00A454EF" w:rsidRDefault="00A75891" w:rsidP="00EC26BD">
            <w:r w:rsidRPr="00A454EF">
              <w:t>565971</w:t>
            </w:r>
          </w:p>
        </w:tc>
        <w:tc>
          <w:tcPr>
            <w:tcW w:w="2241" w:type="dxa"/>
            <w:noWrap/>
            <w:hideMark/>
          </w:tcPr>
          <w:p w14:paraId="6B44C9B9" w14:textId="77777777" w:rsidR="00A75891" w:rsidRPr="00A454EF" w:rsidRDefault="00A75891" w:rsidP="00EC26BD">
            <w:r w:rsidRPr="00A454EF">
              <w:t>Louny</w:t>
            </w:r>
          </w:p>
        </w:tc>
        <w:tc>
          <w:tcPr>
            <w:tcW w:w="899" w:type="dxa"/>
            <w:hideMark/>
          </w:tcPr>
          <w:p w14:paraId="48FB9CD7" w14:textId="77777777" w:rsidR="00A75891" w:rsidRPr="00A454EF" w:rsidRDefault="00A75891" w:rsidP="00EC26BD">
            <w:r w:rsidRPr="00A454EF">
              <w:t>303224</w:t>
            </w:r>
          </w:p>
        </w:tc>
        <w:tc>
          <w:tcPr>
            <w:tcW w:w="2273" w:type="dxa"/>
            <w:hideMark/>
          </w:tcPr>
          <w:p w14:paraId="77BCCDD4" w14:textId="77777777" w:rsidR="00A75891" w:rsidRPr="00A454EF" w:rsidRDefault="00A75891" w:rsidP="00EC26BD">
            <w:r w:rsidRPr="00A454EF">
              <w:t>V Americe</w:t>
            </w:r>
          </w:p>
        </w:tc>
      </w:tr>
      <w:tr w:rsidR="00A75891" w:rsidRPr="00A454EF" w14:paraId="6669CA2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51F0AD9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2F02C0E" w14:textId="77777777" w:rsidR="00A75891" w:rsidRPr="00A454EF" w:rsidRDefault="00A75891" w:rsidP="00EC26BD">
            <w:r w:rsidRPr="00A454EF">
              <w:t>567515</w:t>
            </w:r>
          </w:p>
        </w:tc>
        <w:tc>
          <w:tcPr>
            <w:tcW w:w="2241" w:type="dxa"/>
            <w:noWrap/>
            <w:hideMark/>
          </w:tcPr>
          <w:p w14:paraId="12D6ED6E" w14:textId="77777777" w:rsidR="00A75891" w:rsidRPr="00A454EF" w:rsidRDefault="00A75891" w:rsidP="00EC26BD">
            <w:r w:rsidRPr="00A454EF">
              <w:t>Duchcov</w:t>
            </w:r>
          </w:p>
        </w:tc>
        <w:tc>
          <w:tcPr>
            <w:tcW w:w="899" w:type="dxa"/>
            <w:hideMark/>
          </w:tcPr>
          <w:p w14:paraId="5A5F4E5B" w14:textId="77777777" w:rsidR="00A75891" w:rsidRPr="00A454EF" w:rsidRDefault="00A75891" w:rsidP="00EC26BD">
            <w:r w:rsidRPr="00A454EF">
              <w:t>33804</w:t>
            </w:r>
          </w:p>
        </w:tc>
        <w:tc>
          <w:tcPr>
            <w:tcW w:w="2273" w:type="dxa"/>
            <w:hideMark/>
          </w:tcPr>
          <w:p w14:paraId="154DD825" w14:textId="77777777" w:rsidR="00A75891" w:rsidRPr="00A454EF" w:rsidRDefault="00A75891" w:rsidP="00EC26BD">
            <w:r w:rsidRPr="00A454EF">
              <w:t>Bílinské Předměstí</w:t>
            </w:r>
          </w:p>
        </w:tc>
      </w:tr>
      <w:tr w:rsidR="00A75891" w:rsidRPr="00A454EF" w14:paraId="6CB0BCE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37DE5C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FE5F84A" w14:textId="77777777" w:rsidR="00A75891" w:rsidRPr="00A454EF" w:rsidRDefault="00A75891" w:rsidP="00EC26BD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0472EA4E" w14:textId="77777777" w:rsidR="00A75891" w:rsidRPr="00A454EF" w:rsidRDefault="00A75891" w:rsidP="00EC26BD">
            <w:r w:rsidRPr="00A454EF">
              <w:t>Žatec</w:t>
            </w:r>
          </w:p>
        </w:tc>
        <w:tc>
          <w:tcPr>
            <w:tcW w:w="899" w:type="dxa"/>
            <w:hideMark/>
          </w:tcPr>
          <w:p w14:paraId="47936763" w14:textId="77777777" w:rsidR="00A75891" w:rsidRPr="00A454EF" w:rsidRDefault="00A75891" w:rsidP="00EC26BD">
            <w:r w:rsidRPr="00A454EF">
              <w:t>194760</w:t>
            </w:r>
          </w:p>
        </w:tc>
        <w:tc>
          <w:tcPr>
            <w:tcW w:w="2273" w:type="dxa"/>
            <w:hideMark/>
          </w:tcPr>
          <w:p w14:paraId="7CF20B84" w14:textId="77777777" w:rsidR="00A75891" w:rsidRPr="00A454EF" w:rsidRDefault="00A75891" w:rsidP="00EC26BD">
            <w:r w:rsidRPr="00A454EF">
              <w:t>U nemocnice-jih</w:t>
            </w:r>
          </w:p>
        </w:tc>
      </w:tr>
      <w:tr w:rsidR="00A75891" w:rsidRPr="00A454EF" w14:paraId="7C01832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34B4D1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AD88814" w14:textId="77777777" w:rsidR="00A75891" w:rsidRPr="00A454EF" w:rsidRDefault="00A75891" w:rsidP="00EC26BD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2FE92741" w14:textId="77777777" w:rsidR="00A75891" w:rsidRPr="00A454EF" w:rsidRDefault="00A75891" w:rsidP="00EC26BD">
            <w:r w:rsidRPr="00A454EF">
              <w:t>Žatec</w:t>
            </w:r>
          </w:p>
        </w:tc>
        <w:tc>
          <w:tcPr>
            <w:tcW w:w="899" w:type="dxa"/>
            <w:hideMark/>
          </w:tcPr>
          <w:p w14:paraId="1E93C71A" w14:textId="77777777" w:rsidR="00A75891" w:rsidRPr="00A454EF" w:rsidRDefault="00A75891" w:rsidP="00EC26BD">
            <w:r w:rsidRPr="00A454EF">
              <w:t>311481</w:t>
            </w:r>
          </w:p>
        </w:tc>
        <w:tc>
          <w:tcPr>
            <w:tcW w:w="2273" w:type="dxa"/>
            <w:hideMark/>
          </w:tcPr>
          <w:p w14:paraId="2649E5CC" w14:textId="77777777" w:rsidR="00A75891" w:rsidRPr="00A454EF" w:rsidRDefault="00A75891" w:rsidP="00EC26BD">
            <w:r w:rsidRPr="00A454EF">
              <w:t>Podměstí-jih</w:t>
            </w:r>
          </w:p>
        </w:tc>
      </w:tr>
      <w:tr w:rsidR="00A75891" w:rsidRPr="00A454EF" w14:paraId="6F1F459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112147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DA6E46F" w14:textId="77777777" w:rsidR="00A75891" w:rsidRPr="00A454EF" w:rsidRDefault="00A75891" w:rsidP="00EC26BD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56961E56" w14:textId="77777777" w:rsidR="00A75891" w:rsidRPr="00A454EF" w:rsidRDefault="00A75891" w:rsidP="00EC26BD">
            <w:r w:rsidRPr="00A454EF">
              <w:t>Žatec</w:t>
            </w:r>
          </w:p>
        </w:tc>
        <w:tc>
          <w:tcPr>
            <w:tcW w:w="899" w:type="dxa"/>
            <w:hideMark/>
          </w:tcPr>
          <w:p w14:paraId="5816A2EE" w14:textId="77777777" w:rsidR="00A75891" w:rsidRPr="00A454EF" w:rsidRDefault="00A75891" w:rsidP="00EC26BD">
            <w:r w:rsidRPr="00A454EF">
              <w:t>194794</w:t>
            </w:r>
          </w:p>
        </w:tc>
        <w:tc>
          <w:tcPr>
            <w:tcW w:w="2273" w:type="dxa"/>
            <w:hideMark/>
          </w:tcPr>
          <w:p w14:paraId="77756E8E" w14:textId="77777777" w:rsidR="00A75891" w:rsidRPr="00A454EF" w:rsidRDefault="00A75891" w:rsidP="00EC26BD">
            <w:r w:rsidRPr="00A454EF">
              <w:t>Pod západním nádražím</w:t>
            </w:r>
          </w:p>
        </w:tc>
      </w:tr>
      <w:tr w:rsidR="00A75891" w:rsidRPr="00A454EF" w14:paraId="26082F1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DBD32A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E4E170C" w14:textId="77777777" w:rsidR="00A75891" w:rsidRPr="00A454EF" w:rsidRDefault="00A75891" w:rsidP="00EC26BD">
            <w:r w:rsidRPr="00A454EF">
              <w:t>567442</w:t>
            </w:r>
          </w:p>
        </w:tc>
        <w:tc>
          <w:tcPr>
            <w:tcW w:w="2241" w:type="dxa"/>
            <w:noWrap/>
            <w:hideMark/>
          </w:tcPr>
          <w:p w14:paraId="14D71F66" w14:textId="77777777" w:rsidR="00A75891" w:rsidRPr="00A454EF" w:rsidRDefault="00A75891" w:rsidP="00EC26BD">
            <w:r w:rsidRPr="00A454EF">
              <w:t>Teplice</w:t>
            </w:r>
          </w:p>
        </w:tc>
        <w:tc>
          <w:tcPr>
            <w:tcW w:w="899" w:type="dxa"/>
            <w:hideMark/>
          </w:tcPr>
          <w:p w14:paraId="1BDC3F3C" w14:textId="77777777" w:rsidR="00A75891" w:rsidRPr="00A454EF" w:rsidRDefault="00A75891" w:rsidP="00EC26BD">
            <w:r w:rsidRPr="00A454EF">
              <w:t>166103</w:t>
            </w:r>
          </w:p>
        </w:tc>
        <w:tc>
          <w:tcPr>
            <w:tcW w:w="2273" w:type="dxa"/>
            <w:hideMark/>
          </w:tcPr>
          <w:p w14:paraId="6B729698" w14:textId="77777777" w:rsidR="00A75891" w:rsidRPr="00A454EF" w:rsidRDefault="00A75891" w:rsidP="00EC26BD">
            <w:r w:rsidRPr="00A454EF">
              <w:t xml:space="preserve">Na </w:t>
            </w:r>
            <w:proofErr w:type="spellStart"/>
            <w:r w:rsidRPr="00A454EF">
              <w:t>Bramši</w:t>
            </w:r>
            <w:proofErr w:type="spellEnd"/>
          </w:p>
        </w:tc>
      </w:tr>
      <w:tr w:rsidR="00A75891" w:rsidRPr="00A454EF" w14:paraId="3E6424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3037886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733671F" w14:textId="77777777" w:rsidR="00A75891" w:rsidRPr="00A454EF" w:rsidRDefault="00A75891" w:rsidP="00EC26BD">
            <w:r w:rsidRPr="00A454EF">
              <w:t>567442</w:t>
            </w:r>
          </w:p>
        </w:tc>
        <w:tc>
          <w:tcPr>
            <w:tcW w:w="2241" w:type="dxa"/>
            <w:noWrap/>
            <w:hideMark/>
          </w:tcPr>
          <w:p w14:paraId="6A08042C" w14:textId="77777777" w:rsidR="00A75891" w:rsidRPr="00A454EF" w:rsidRDefault="00A75891" w:rsidP="00EC26BD">
            <w:r w:rsidRPr="00A454EF">
              <w:t>Teplice</w:t>
            </w:r>
          </w:p>
        </w:tc>
        <w:tc>
          <w:tcPr>
            <w:tcW w:w="899" w:type="dxa"/>
            <w:hideMark/>
          </w:tcPr>
          <w:p w14:paraId="50950C1C" w14:textId="77777777" w:rsidR="00A75891" w:rsidRPr="00A454EF" w:rsidRDefault="00A75891" w:rsidP="00EC26BD">
            <w:r w:rsidRPr="00A454EF">
              <w:t>166260</w:t>
            </w:r>
          </w:p>
        </w:tc>
        <w:tc>
          <w:tcPr>
            <w:tcW w:w="2273" w:type="dxa"/>
            <w:hideMark/>
          </w:tcPr>
          <w:p w14:paraId="00FE7F3E" w14:textId="77777777" w:rsidR="00A75891" w:rsidRPr="00A454EF" w:rsidRDefault="00A75891" w:rsidP="00EC26BD">
            <w:r w:rsidRPr="00A454EF">
              <w:t>Trnovany</w:t>
            </w:r>
          </w:p>
        </w:tc>
      </w:tr>
      <w:tr w:rsidR="00A75891" w:rsidRPr="00A454EF" w14:paraId="2510940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2DFA85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949C5FA" w14:textId="77777777" w:rsidR="00A75891" w:rsidRPr="00A454EF" w:rsidRDefault="00A75891" w:rsidP="00EC26BD">
            <w:r w:rsidRPr="00A454EF">
              <w:t>553697</w:t>
            </w:r>
          </w:p>
        </w:tc>
        <w:tc>
          <w:tcPr>
            <w:tcW w:w="2241" w:type="dxa"/>
            <w:noWrap/>
            <w:hideMark/>
          </w:tcPr>
          <w:p w14:paraId="1E3D06C0" w14:textId="77777777" w:rsidR="00A75891" w:rsidRPr="00A454EF" w:rsidRDefault="00A75891" w:rsidP="00EC26BD">
            <w:r w:rsidRPr="00A454EF">
              <w:t>Trmice</w:t>
            </w:r>
          </w:p>
        </w:tc>
        <w:tc>
          <w:tcPr>
            <w:tcW w:w="899" w:type="dxa"/>
            <w:hideMark/>
          </w:tcPr>
          <w:p w14:paraId="2638C234" w14:textId="77777777" w:rsidR="00A75891" w:rsidRPr="00A454EF" w:rsidRDefault="00A75891" w:rsidP="00EC26BD">
            <w:r w:rsidRPr="00A454EF">
              <w:t>174971</w:t>
            </w:r>
          </w:p>
        </w:tc>
        <w:tc>
          <w:tcPr>
            <w:tcW w:w="2273" w:type="dxa"/>
            <w:hideMark/>
          </w:tcPr>
          <w:p w14:paraId="6A7EFF2F" w14:textId="77777777" w:rsidR="00A75891" w:rsidRPr="00A454EF" w:rsidRDefault="00A75891" w:rsidP="00EC26BD">
            <w:r w:rsidRPr="00A454EF">
              <w:t>Trmice</w:t>
            </w:r>
          </w:p>
        </w:tc>
      </w:tr>
      <w:tr w:rsidR="00A75891" w:rsidRPr="00A454EF" w14:paraId="3092071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80C98BC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64C07E3" w14:textId="77777777" w:rsidR="00A75891" w:rsidRPr="00A454EF" w:rsidRDefault="00A75891" w:rsidP="00EC26BD">
            <w:r w:rsidRPr="00A454EF">
              <w:t>562335</w:t>
            </w:r>
          </w:p>
        </w:tc>
        <w:tc>
          <w:tcPr>
            <w:tcW w:w="2241" w:type="dxa"/>
            <w:noWrap/>
            <w:hideMark/>
          </w:tcPr>
          <w:p w14:paraId="0DD77406" w14:textId="77777777" w:rsidR="00A75891" w:rsidRPr="00A454EF" w:rsidRDefault="00A75891" w:rsidP="00EC26BD">
            <w:r w:rsidRPr="00A454EF">
              <w:t>Děčín</w:t>
            </w:r>
          </w:p>
        </w:tc>
        <w:tc>
          <w:tcPr>
            <w:tcW w:w="899" w:type="dxa"/>
            <w:hideMark/>
          </w:tcPr>
          <w:p w14:paraId="1D8AB484" w14:textId="77777777" w:rsidR="00A75891" w:rsidRPr="00A454EF" w:rsidRDefault="00A75891" w:rsidP="00EC26BD">
            <w:r w:rsidRPr="00A454EF">
              <w:t>25038</w:t>
            </w:r>
          </w:p>
        </w:tc>
        <w:tc>
          <w:tcPr>
            <w:tcW w:w="2273" w:type="dxa"/>
            <w:hideMark/>
          </w:tcPr>
          <w:p w14:paraId="6D3BF77A" w14:textId="77777777" w:rsidR="00A75891" w:rsidRPr="00A454EF" w:rsidRDefault="00A75891" w:rsidP="00EC26BD">
            <w:r w:rsidRPr="00A454EF">
              <w:t>Staré Město</w:t>
            </w:r>
          </w:p>
        </w:tc>
      </w:tr>
      <w:tr w:rsidR="00A75891" w:rsidRPr="00A454EF" w14:paraId="0C732B1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D27F73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143F9B5" w14:textId="77777777" w:rsidR="00A75891" w:rsidRPr="00A454EF" w:rsidRDefault="00A75891" w:rsidP="00EC26BD">
            <w:r w:rsidRPr="00A454EF">
              <w:t>562335</w:t>
            </w:r>
          </w:p>
        </w:tc>
        <w:tc>
          <w:tcPr>
            <w:tcW w:w="2241" w:type="dxa"/>
            <w:noWrap/>
            <w:hideMark/>
          </w:tcPr>
          <w:p w14:paraId="17CF70FE" w14:textId="77777777" w:rsidR="00A75891" w:rsidRPr="00A454EF" w:rsidRDefault="00A75891" w:rsidP="00EC26BD">
            <w:r w:rsidRPr="00A454EF">
              <w:t>Děčín</w:t>
            </w:r>
          </w:p>
        </w:tc>
        <w:tc>
          <w:tcPr>
            <w:tcW w:w="899" w:type="dxa"/>
            <w:hideMark/>
          </w:tcPr>
          <w:p w14:paraId="0C2E8AC1" w14:textId="77777777" w:rsidR="00A75891" w:rsidRPr="00A454EF" w:rsidRDefault="00A75891" w:rsidP="00EC26BD">
            <w:r w:rsidRPr="00A454EF">
              <w:t>7161</w:t>
            </w:r>
          </w:p>
        </w:tc>
        <w:tc>
          <w:tcPr>
            <w:tcW w:w="2273" w:type="dxa"/>
            <w:hideMark/>
          </w:tcPr>
          <w:p w14:paraId="708DD6B7" w14:textId="77777777" w:rsidR="00A75891" w:rsidRPr="00A454EF" w:rsidRDefault="00A75891" w:rsidP="00EC26BD">
            <w:r w:rsidRPr="00A454EF">
              <w:t>Boletice nad Labem</w:t>
            </w:r>
          </w:p>
        </w:tc>
      </w:tr>
      <w:tr w:rsidR="00A75891" w:rsidRPr="00A454EF" w14:paraId="7E132F9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947AC9A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DB554BC" w14:textId="77777777" w:rsidR="00A75891" w:rsidRPr="00A454EF" w:rsidRDefault="00A75891" w:rsidP="00EC26BD">
            <w:r w:rsidRPr="00A454EF">
              <w:t>562882</w:t>
            </w:r>
          </w:p>
        </w:tc>
        <w:tc>
          <w:tcPr>
            <w:tcW w:w="2241" w:type="dxa"/>
            <w:noWrap/>
            <w:hideMark/>
          </w:tcPr>
          <w:p w14:paraId="00805A09" w14:textId="77777777" w:rsidR="00A75891" w:rsidRPr="00A454EF" w:rsidRDefault="00A75891" w:rsidP="00EC26BD">
            <w:r w:rsidRPr="00A454EF">
              <w:t>Varnsdorf</w:t>
            </w:r>
          </w:p>
        </w:tc>
        <w:tc>
          <w:tcPr>
            <w:tcW w:w="899" w:type="dxa"/>
            <w:hideMark/>
          </w:tcPr>
          <w:p w14:paraId="570AC56A" w14:textId="77777777" w:rsidR="00A75891" w:rsidRPr="00A454EF" w:rsidRDefault="00A75891" w:rsidP="00EC26BD">
            <w:r w:rsidRPr="00A454EF">
              <w:t>177024</w:t>
            </w:r>
          </w:p>
        </w:tc>
        <w:tc>
          <w:tcPr>
            <w:tcW w:w="2273" w:type="dxa"/>
            <w:hideMark/>
          </w:tcPr>
          <w:p w14:paraId="53444B8D" w14:textId="77777777" w:rsidR="00A75891" w:rsidRPr="00A454EF" w:rsidRDefault="00A75891" w:rsidP="00EC26BD">
            <w:r w:rsidRPr="00A454EF">
              <w:t>Pod nádražím</w:t>
            </w:r>
          </w:p>
        </w:tc>
      </w:tr>
      <w:tr w:rsidR="00A75891" w:rsidRPr="00A454EF" w14:paraId="43194CE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114DB9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8390AE4" w14:textId="77777777" w:rsidR="00A75891" w:rsidRPr="00A454EF" w:rsidRDefault="00A75891" w:rsidP="00EC26BD">
            <w:r w:rsidRPr="00A454EF">
              <w:t>562858</w:t>
            </w:r>
          </w:p>
        </w:tc>
        <w:tc>
          <w:tcPr>
            <w:tcW w:w="2241" w:type="dxa"/>
            <w:noWrap/>
            <w:hideMark/>
          </w:tcPr>
          <w:p w14:paraId="1F63C145" w14:textId="77777777" w:rsidR="00A75891" w:rsidRPr="00A454EF" w:rsidRDefault="00A75891" w:rsidP="00EC26BD">
            <w:r w:rsidRPr="00A454EF">
              <w:t>Šluknov</w:t>
            </w:r>
          </w:p>
        </w:tc>
        <w:tc>
          <w:tcPr>
            <w:tcW w:w="899" w:type="dxa"/>
            <w:hideMark/>
          </w:tcPr>
          <w:p w14:paraId="50FA31E2" w14:textId="77777777" w:rsidR="00A75891" w:rsidRPr="00A454EF" w:rsidRDefault="00A75891" w:rsidP="00EC26BD">
            <w:r w:rsidRPr="00A454EF">
              <w:t>310107</w:t>
            </w:r>
          </w:p>
        </w:tc>
        <w:tc>
          <w:tcPr>
            <w:tcW w:w="2273" w:type="dxa"/>
            <w:hideMark/>
          </w:tcPr>
          <w:p w14:paraId="29587F53" w14:textId="77777777" w:rsidR="00A75891" w:rsidRPr="00A454EF" w:rsidRDefault="00A75891" w:rsidP="00EC26BD">
            <w:r w:rsidRPr="00A454EF">
              <w:t>U stadionu</w:t>
            </w:r>
          </w:p>
        </w:tc>
      </w:tr>
      <w:tr w:rsidR="00A75891" w:rsidRPr="00A454EF" w14:paraId="2321CB1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CA8D54C" w14:textId="77777777" w:rsidR="00A75891" w:rsidRPr="00A454EF" w:rsidRDefault="00A75891" w:rsidP="00EC26BD">
            <w:r w:rsidRPr="00A454EF">
              <w:lastRenderedPageBreak/>
              <w:t>Ústecký</w:t>
            </w:r>
          </w:p>
        </w:tc>
        <w:tc>
          <w:tcPr>
            <w:tcW w:w="937" w:type="dxa"/>
            <w:noWrap/>
            <w:hideMark/>
          </w:tcPr>
          <w:p w14:paraId="340B9D1A" w14:textId="77777777" w:rsidR="00A75891" w:rsidRPr="00A454EF" w:rsidRDefault="00A75891" w:rsidP="00EC26BD">
            <w:r w:rsidRPr="00A454EF">
              <w:t>567451</w:t>
            </w:r>
          </w:p>
        </w:tc>
        <w:tc>
          <w:tcPr>
            <w:tcW w:w="2241" w:type="dxa"/>
            <w:noWrap/>
            <w:hideMark/>
          </w:tcPr>
          <w:p w14:paraId="3C96B5C7" w14:textId="77777777" w:rsidR="00A75891" w:rsidRPr="00A454EF" w:rsidRDefault="00A75891" w:rsidP="00EC26BD">
            <w:r w:rsidRPr="00A454EF">
              <w:t>Bílina</w:t>
            </w:r>
          </w:p>
        </w:tc>
        <w:tc>
          <w:tcPr>
            <w:tcW w:w="899" w:type="dxa"/>
            <w:hideMark/>
          </w:tcPr>
          <w:p w14:paraId="7CC86A22" w14:textId="77777777" w:rsidR="00A75891" w:rsidRPr="00A454EF" w:rsidRDefault="00A75891" w:rsidP="00EC26BD">
            <w:r w:rsidRPr="00A454EF">
              <w:t>4235</w:t>
            </w:r>
          </w:p>
        </w:tc>
        <w:tc>
          <w:tcPr>
            <w:tcW w:w="2273" w:type="dxa"/>
            <w:hideMark/>
          </w:tcPr>
          <w:p w14:paraId="2F9C8833" w14:textId="77777777" w:rsidR="00A75891" w:rsidRPr="00A454EF" w:rsidRDefault="00A75891" w:rsidP="00EC26BD">
            <w:r w:rsidRPr="00A454EF">
              <w:t>Teplické Předměstí</w:t>
            </w:r>
          </w:p>
        </w:tc>
      </w:tr>
      <w:tr w:rsidR="00A75891" w:rsidRPr="00A454EF" w14:paraId="3AA3AF3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27924E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C89427A" w14:textId="77777777" w:rsidR="00A75891" w:rsidRPr="00A454EF" w:rsidRDefault="00A75891" w:rsidP="00EC26BD">
            <w:r w:rsidRPr="00A454EF">
              <w:t>567639</w:t>
            </w:r>
          </w:p>
        </w:tc>
        <w:tc>
          <w:tcPr>
            <w:tcW w:w="2241" w:type="dxa"/>
            <w:noWrap/>
            <w:hideMark/>
          </w:tcPr>
          <w:p w14:paraId="18C821A2" w14:textId="77777777" w:rsidR="00A75891" w:rsidRPr="00A454EF" w:rsidRDefault="00A75891" w:rsidP="00EC26BD">
            <w:r w:rsidRPr="00A454EF">
              <w:t>Krupka</w:t>
            </w:r>
          </w:p>
        </w:tc>
        <w:tc>
          <w:tcPr>
            <w:tcW w:w="899" w:type="dxa"/>
            <w:hideMark/>
          </w:tcPr>
          <w:p w14:paraId="50BEF920" w14:textId="77777777" w:rsidR="00A75891" w:rsidRPr="00A454EF" w:rsidRDefault="00A75891" w:rsidP="00EC26BD">
            <w:r w:rsidRPr="00A454EF">
              <w:t>311685</w:t>
            </w:r>
          </w:p>
        </w:tc>
        <w:tc>
          <w:tcPr>
            <w:tcW w:w="2273" w:type="dxa"/>
            <w:hideMark/>
          </w:tcPr>
          <w:p w14:paraId="49682015" w14:textId="77777777" w:rsidR="00A75891" w:rsidRPr="00A454EF" w:rsidRDefault="00A75891" w:rsidP="00EC26BD">
            <w:r w:rsidRPr="00A454EF">
              <w:t>Maršov-sídliště</w:t>
            </w:r>
          </w:p>
        </w:tc>
      </w:tr>
      <w:tr w:rsidR="00A75891" w:rsidRPr="00A454EF" w14:paraId="24498F2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485351C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5533721" w14:textId="77777777" w:rsidR="00A75891" w:rsidRPr="00A454EF" w:rsidRDefault="00A75891" w:rsidP="00EC26BD">
            <w:r w:rsidRPr="00A454EF">
              <w:t>563099</w:t>
            </w:r>
          </w:p>
        </w:tc>
        <w:tc>
          <w:tcPr>
            <w:tcW w:w="2241" w:type="dxa"/>
            <w:noWrap/>
            <w:hideMark/>
          </w:tcPr>
          <w:p w14:paraId="1476E387" w14:textId="77777777" w:rsidR="00A75891" w:rsidRPr="00A454EF" w:rsidRDefault="00A75891" w:rsidP="00EC26BD">
            <w:r w:rsidRPr="00A454EF">
              <w:t>Jirkov</w:t>
            </w:r>
          </w:p>
        </w:tc>
        <w:tc>
          <w:tcPr>
            <w:tcW w:w="899" w:type="dxa"/>
            <w:hideMark/>
          </w:tcPr>
          <w:p w14:paraId="3003734F" w14:textId="77777777" w:rsidR="00A75891" w:rsidRPr="00A454EF" w:rsidRDefault="00A75891" w:rsidP="00EC26BD">
            <w:r w:rsidRPr="00A454EF">
              <w:t>60771</w:t>
            </w:r>
          </w:p>
        </w:tc>
        <w:tc>
          <w:tcPr>
            <w:tcW w:w="2273" w:type="dxa"/>
            <w:hideMark/>
          </w:tcPr>
          <w:p w14:paraId="0F6B5932" w14:textId="77777777" w:rsidR="00A75891" w:rsidRPr="00A454EF" w:rsidRDefault="00A75891" w:rsidP="00EC26BD">
            <w:r w:rsidRPr="00A454EF">
              <w:t xml:space="preserve">Nové </w:t>
            </w:r>
            <w:proofErr w:type="spellStart"/>
            <w:r w:rsidRPr="00A454EF">
              <w:t>Ervěnice</w:t>
            </w:r>
            <w:proofErr w:type="spellEnd"/>
          </w:p>
        </w:tc>
      </w:tr>
      <w:tr w:rsidR="00A75891" w:rsidRPr="00A454EF" w14:paraId="66D7FFD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506C48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FAD7F2C" w14:textId="77777777" w:rsidR="00A75891" w:rsidRPr="00A454EF" w:rsidRDefault="00A75891" w:rsidP="00EC26BD">
            <w:r w:rsidRPr="00A454EF">
              <w:t>563099</w:t>
            </w:r>
          </w:p>
        </w:tc>
        <w:tc>
          <w:tcPr>
            <w:tcW w:w="2241" w:type="dxa"/>
            <w:noWrap/>
            <w:hideMark/>
          </w:tcPr>
          <w:p w14:paraId="1DF4B3EC" w14:textId="77777777" w:rsidR="00A75891" w:rsidRPr="00A454EF" w:rsidRDefault="00A75891" w:rsidP="00EC26BD">
            <w:r w:rsidRPr="00A454EF">
              <w:t>Jirkov</w:t>
            </w:r>
          </w:p>
        </w:tc>
        <w:tc>
          <w:tcPr>
            <w:tcW w:w="899" w:type="dxa"/>
            <w:hideMark/>
          </w:tcPr>
          <w:p w14:paraId="4FA71EA7" w14:textId="77777777" w:rsidR="00A75891" w:rsidRPr="00A454EF" w:rsidRDefault="00A75891" w:rsidP="00EC26BD">
            <w:r w:rsidRPr="00A454EF">
              <w:t>310328</w:t>
            </w:r>
          </w:p>
        </w:tc>
        <w:tc>
          <w:tcPr>
            <w:tcW w:w="2273" w:type="dxa"/>
            <w:hideMark/>
          </w:tcPr>
          <w:p w14:paraId="594FD62A" w14:textId="77777777" w:rsidR="00A75891" w:rsidRPr="00A454EF" w:rsidRDefault="00A75891" w:rsidP="00EC26BD">
            <w:r w:rsidRPr="00A454EF">
              <w:t>Nové Vinařice-jih</w:t>
            </w:r>
          </w:p>
        </w:tc>
      </w:tr>
      <w:tr w:rsidR="00A75891" w:rsidRPr="00A454EF" w14:paraId="2689C10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77FD619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E452684" w14:textId="77777777" w:rsidR="00A75891" w:rsidRPr="00A454EF" w:rsidRDefault="00A75891" w:rsidP="00EC26BD">
            <w:r w:rsidRPr="00A454EF">
              <w:t>562971</w:t>
            </w:r>
          </w:p>
        </w:tc>
        <w:tc>
          <w:tcPr>
            <w:tcW w:w="2241" w:type="dxa"/>
            <w:noWrap/>
            <w:hideMark/>
          </w:tcPr>
          <w:p w14:paraId="4DE380F3" w14:textId="77777777" w:rsidR="00A75891" w:rsidRPr="00A454EF" w:rsidRDefault="00A75891" w:rsidP="00EC26BD">
            <w:r w:rsidRPr="00A454EF">
              <w:t>Chomutov</w:t>
            </w:r>
          </w:p>
        </w:tc>
        <w:tc>
          <w:tcPr>
            <w:tcW w:w="899" w:type="dxa"/>
            <w:hideMark/>
          </w:tcPr>
          <w:p w14:paraId="2BD6D2CE" w14:textId="77777777" w:rsidR="00A75891" w:rsidRPr="00A454EF" w:rsidRDefault="00A75891" w:rsidP="00EC26BD">
            <w:r w:rsidRPr="00A454EF">
              <w:t>52515</w:t>
            </w:r>
          </w:p>
        </w:tc>
        <w:tc>
          <w:tcPr>
            <w:tcW w:w="2273" w:type="dxa"/>
            <w:hideMark/>
          </w:tcPr>
          <w:p w14:paraId="6B61EB38" w14:textId="77777777" w:rsidR="00A75891" w:rsidRPr="00A454EF" w:rsidRDefault="00A75891" w:rsidP="00EC26BD">
            <w:r w:rsidRPr="00A454EF">
              <w:t>U soudu</w:t>
            </w:r>
          </w:p>
        </w:tc>
      </w:tr>
      <w:tr w:rsidR="00A75891" w:rsidRPr="00A454EF" w14:paraId="758F5E6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DBDE80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97A4162" w14:textId="77777777" w:rsidR="00A75891" w:rsidRPr="00A454EF" w:rsidRDefault="00A75891" w:rsidP="00EC26BD">
            <w:r w:rsidRPr="00A454EF">
              <w:t>562971</w:t>
            </w:r>
          </w:p>
        </w:tc>
        <w:tc>
          <w:tcPr>
            <w:tcW w:w="2241" w:type="dxa"/>
            <w:noWrap/>
            <w:hideMark/>
          </w:tcPr>
          <w:p w14:paraId="722B3054" w14:textId="77777777" w:rsidR="00A75891" w:rsidRPr="00A454EF" w:rsidRDefault="00A75891" w:rsidP="00EC26BD">
            <w:r w:rsidRPr="00A454EF">
              <w:t>Chomutov</w:t>
            </w:r>
          </w:p>
        </w:tc>
        <w:tc>
          <w:tcPr>
            <w:tcW w:w="899" w:type="dxa"/>
            <w:hideMark/>
          </w:tcPr>
          <w:p w14:paraId="7DE9FDA6" w14:textId="77777777" w:rsidR="00A75891" w:rsidRPr="00A454EF" w:rsidRDefault="00A75891" w:rsidP="00EC26BD">
            <w:r w:rsidRPr="00A454EF">
              <w:t>302864</w:t>
            </w:r>
          </w:p>
        </w:tc>
        <w:tc>
          <w:tcPr>
            <w:tcW w:w="2273" w:type="dxa"/>
            <w:hideMark/>
          </w:tcPr>
          <w:p w14:paraId="14B4C251" w14:textId="77777777" w:rsidR="00A75891" w:rsidRPr="00A454EF" w:rsidRDefault="00A75891" w:rsidP="00EC26BD">
            <w:r w:rsidRPr="00A454EF">
              <w:t>Kamenná</w:t>
            </w:r>
          </w:p>
        </w:tc>
      </w:tr>
      <w:tr w:rsidR="00A75891" w:rsidRPr="00A454EF" w14:paraId="4C6C493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824E85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AF111B6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6D416C59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01E68E7E" w14:textId="77777777" w:rsidR="00A75891" w:rsidRPr="00A454EF" w:rsidRDefault="00A75891" w:rsidP="00EC26BD">
            <w:r w:rsidRPr="00A454EF">
              <w:t>303313</w:t>
            </w:r>
          </w:p>
        </w:tc>
        <w:tc>
          <w:tcPr>
            <w:tcW w:w="2273" w:type="dxa"/>
            <w:hideMark/>
          </w:tcPr>
          <w:p w14:paraId="04F52A81" w14:textId="77777777" w:rsidR="00A75891" w:rsidRPr="00A454EF" w:rsidRDefault="00A75891" w:rsidP="00EC26BD">
            <w:r w:rsidRPr="00A454EF">
              <w:t xml:space="preserve">Sídliště </w:t>
            </w:r>
            <w:proofErr w:type="spellStart"/>
            <w:r w:rsidRPr="00A454EF">
              <w:t>Chanov</w:t>
            </w:r>
            <w:proofErr w:type="spellEnd"/>
          </w:p>
        </w:tc>
      </w:tr>
      <w:tr w:rsidR="00A75891" w:rsidRPr="00A454EF" w14:paraId="67E5F7F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141B63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0F80E1D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47420F94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4C5C7E94" w14:textId="77777777" w:rsidR="00A75891" w:rsidRPr="00A454EF" w:rsidRDefault="00A75891" w:rsidP="00EC26BD">
            <w:r w:rsidRPr="00A454EF">
              <w:t>99601</w:t>
            </w:r>
          </w:p>
        </w:tc>
        <w:tc>
          <w:tcPr>
            <w:tcW w:w="2273" w:type="dxa"/>
            <w:hideMark/>
          </w:tcPr>
          <w:p w14:paraId="1370C298" w14:textId="77777777" w:rsidR="00A75891" w:rsidRPr="00A454EF" w:rsidRDefault="00A75891" w:rsidP="00EC26BD">
            <w:proofErr w:type="spellStart"/>
            <w:r w:rsidRPr="00A454EF">
              <w:t>Podžatecká</w:t>
            </w:r>
            <w:proofErr w:type="spellEnd"/>
            <w:r w:rsidRPr="00A454EF">
              <w:t>-jih</w:t>
            </w:r>
          </w:p>
        </w:tc>
      </w:tr>
      <w:tr w:rsidR="00A75891" w:rsidRPr="00A454EF" w14:paraId="4B6FE4A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C679CA4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2DF149D2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1CA9DC13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3B6C9620" w14:textId="77777777" w:rsidR="00A75891" w:rsidRPr="00A454EF" w:rsidRDefault="00A75891" w:rsidP="00EC26BD">
            <w:r w:rsidRPr="00A454EF">
              <w:t>311618</w:t>
            </w:r>
          </w:p>
        </w:tc>
        <w:tc>
          <w:tcPr>
            <w:tcW w:w="2273" w:type="dxa"/>
            <w:hideMark/>
          </w:tcPr>
          <w:p w14:paraId="4FC81F91" w14:textId="77777777" w:rsidR="00A75891" w:rsidRPr="00A454EF" w:rsidRDefault="00A75891" w:rsidP="00EC26BD">
            <w:r w:rsidRPr="00A454EF">
              <w:t>Liščí vrch</w:t>
            </w:r>
          </w:p>
        </w:tc>
      </w:tr>
      <w:tr w:rsidR="00A75891" w:rsidRPr="00A454EF" w14:paraId="339DAF2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EA2BDF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45F9A61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42B264AA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50CC9709" w14:textId="77777777" w:rsidR="00A75891" w:rsidRPr="00A454EF" w:rsidRDefault="00A75891" w:rsidP="00EC26BD">
            <w:r w:rsidRPr="00A454EF">
              <w:t>99660</w:t>
            </w:r>
          </w:p>
        </w:tc>
        <w:tc>
          <w:tcPr>
            <w:tcW w:w="2273" w:type="dxa"/>
            <w:hideMark/>
          </w:tcPr>
          <w:p w14:paraId="53CB26D6" w14:textId="77777777" w:rsidR="00A75891" w:rsidRPr="00A454EF" w:rsidRDefault="00A75891" w:rsidP="00EC26BD">
            <w:r w:rsidRPr="00A454EF">
              <w:t>Skřivánčí vrch</w:t>
            </w:r>
          </w:p>
        </w:tc>
      </w:tr>
      <w:tr w:rsidR="00A75891" w:rsidRPr="00A454EF" w14:paraId="2F27E25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355CCC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D9DC50F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389DB754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158ED40E" w14:textId="77777777" w:rsidR="00A75891" w:rsidRPr="00A454EF" w:rsidRDefault="00A75891" w:rsidP="00EC26BD">
            <w:r w:rsidRPr="00A454EF">
              <w:t>99562</w:t>
            </w:r>
          </w:p>
        </w:tc>
        <w:tc>
          <w:tcPr>
            <w:tcW w:w="2273" w:type="dxa"/>
            <w:hideMark/>
          </w:tcPr>
          <w:p w14:paraId="2369DBF4" w14:textId="77777777" w:rsidR="00A75891" w:rsidRPr="00A454EF" w:rsidRDefault="00A75891" w:rsidP="00EC26BD">
            <w:r w:rsidRPr="00A454EF">
              <w:t xml:space="preserve">Pod </w:t>
            </w:r>
            <w:proofErr w:type="spellStart"/>
            <w:r w:rsidRPr="00A454EF">
              <w:t>Šibeníkem</w:t>
            </w:r>
            <w:proofErr w:type="spellEnd"/>
          </w:p>
        </w:tc>
      </w:tr>
      <w:tr w:rsidR="00A75891" w:rsidRPr="00A454EF" w14:paraId="5249658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8227D5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E2E6D3C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66216458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2A138419" w14:textId="77777777" w:rsidR="00A75891" w:rsidRPr="00A454EF" w:rsidRDefault="00A75891" w:rsidP="00EC26BD">
            <w:r w:rsidRPr="00A454EF">
              <w:t>99643</w:t>
            </w:r>
          </w:p>
        </w:tc>
        <w:tc>
          <w:tcPr>
            <w:tcW w:w="2273" w:type="dxa"/>
            <w:hideMark/>
          </w:tcPr>
          <w:p w14:paraId="49BF7DC9" w14:textId="77777777" w:rsidR="00A75891" w:rsidRPr="00A454EF" w:rsidRDefault="00A75891" w:rsidP="00EC26BD">
            <w:r w:rsidRPr="00A454EF">
              <w:t>Fibichova</w:t>
            </w:r>
          </w:p>
        </w:tc>
      </w:tr>
      <w:tr w:rsidR="00A75891" w:rsidRPr="00A454EF" w14:paraId="0AC51E4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4C8E041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9501341" w14:textId="77777777" w:rsidR="00A75891" w:rsidRPr="00A454EF" w:rsidRDefault="00A75891" w:rsidP="00EC26BD">
            <w:r w:rsidRPr="00A454EF">
              <w:t>567256</w:t>
            </w:r>
          </w:p>
        </w:tc>
        <w:tc>
          <w:tcPr>
            <w:tcW w:w="2241" w:type="dxa"/>
            <w:noWrap/>
            <w:hideMark/>
          </w:tcPr>
          <w:p w14:paraId="5FFF5ED5" w14:textId="77777777" w:rsidR="00A75891" w:rsidRPr="00A454EF" w:rsidRDefault="00A75891" w:rsidP="00EC26BD">
            <w:r w:rsidRPr="00A454EF">
              <w:t>Litvínov </w:t>
            </w:r>
          </w:p>
        </w:tc>
        <w:tc>
          <w:tcPr>
            <w:tcW w:w="899" w:type="dxa"/>
            <w:hideMark/>
          </w:tcPr>
          <w:p w14:paraId="62E5F063" w14:textId="77777777" w:rsidR="00A75891" w:rsidRPr="00A454EF" w:rsidRDefault="00A75891" w:rsidP="00EC26BD">
            <w:r w:rsidRPr="00A454EF">
              <w:t>311537</w:t>
            </w:r>
          </w:p>
        </w:tc>
        <w:tc>
          <w:tcPr>
            <w:tcW w:w="2273" w:type="dxa"/>
            <w:hideMark/>
          </w:tcPr>
          <w:p w14:paraId="2A43EC18" w14:textId="77777777" w:rsidR="00A75891" w:rsidRPr="00A454EF" w:rsidRDefault="00A75891" w:rsidP="00EC26BD">
            <w:r w:rsidRPr="00A454EF">
              <w:t>Janov-sídliště</w:t>
            </w:r>
          </w:p>
        </w:tc>
      </w:tr>
      <w:tr w:rsidR="00A75891" w:rsidRPr="00A454EF" w14:paraId="2CE34C9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72831A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C06EBE0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6093E064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24144B73" w14:textId="77777777" w:rsidR="00A75891" w:rsidRPr="00A454EF" w:rsidRDefault="00A75891" w:rsidP="00EC26BD">
            <w:r w:rsidRPr="00A454EF">
              <w:t>98167</w:t>
            </w:r>
          </w:p>
        </w:tc>
        <w:tc>
          <w:tcPr>
            <w:tcW w:w="2273" w:type="dxa"/>
            <w:hideMark/>
          </w:tcPr>
          <w:p w14:paraId="399F3C91" w14:textId="77777777" w:rsidR="00A75891" w:rsidRPr="00A454EF" w:rsidRDefault="00A75891" w:rsidP="00EC26BD">
            <w:proofErr w:type="spellStart"/>
            <w:r w:rsidRPr="00A454EF">
              <w:t>Mojžíř</w:t>
            </w:r>
            <w:proofErr w:type="spellEnd"/>
          </w:p>
        </w:tc>
      </w:tr>
      <w:tr w:rsidR="00A75891" w:rsidRPr="00A454EF" w14:paraId="1A03DFD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6FDDC0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3EEC198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2985E83E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112B6E77" w14:textId="77777777" w:rsidR="00A75891" w:rsidRPr="00A454EF" w:rsidRDefault="00A75891" w:rsidP="00EC26BD">
            <w:r w:rsidRPr="00A454EF">
              <w:t>175188</w:t>
            </w:r>
          </w:p>
        </w:tc>
        <w:tc>
          <w:tcPr>
            <w:tcW w:w="2273" w:type="dxa"/>
            <w:hideMark/>
          </w:tcPr>
          <w:p w14:paraId="4A3979D6" w14:textId="77777777" w:rsidR="00A75891" w:rsidRPr="00A454EF" w:rsidRDefault="00A75891" w:rsidP="00EC26BD">
            <w:r w:rsidRPr="00A454EF">
              <w:t>Krásné Březno-Nový Svět</w:t>
            </w:r>
          </w:p>
        </w:tc>
      </w:tr>
      <w:tr w:rsidR="00A75891" w:rsidRPr="00A454EF" w14:paraId="7746854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1AEC719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918BFF5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5588E47B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7FB231A6" w14:textId="77777777" w:rsidR="00A75891" w:rsidRPr="00A454EF" w:rsidRDefault="00A75891" w:rsidP="00EC26BD">
            <w:r w:rsidRPr="00A454EF">
              <w:t>175269</w:t>
            </w:r>
          </w:p>
        </w:tc>
        <w:tc>
          <w:tcPr>
            <w:tcW w:w="2273" w:type="dxa"/>
            <w:hideMark/>
          </w:tcPr>
          <w:p w14:paraId="7227ADE1" w14:textId="77777777" w:rsidR="00A75891" w:rsidRPr="00A454EF" w:rsidRDefault="00A75891" w:rsidP="00EC26BD">
            <w:r w:rsidRPr="00A454EF">
              <w:t>Krásné Březno</w:t>
            </w:r>
          </w:p>
        </w:tc>
      </w:tr>
      <w:tr w:rsidR="00A75891" w:rsidRPr="00A454EF" w14:paraId="4F14E1E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772D378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B27A019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7A35C26F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7B7116FB" w14:textId="77777777" w:rsidR="00A75891" w:rsidRPr="00A454EF" w:rsidRDefault="00A75891" w:rsidP="00EC26BD">
            <w:r w:rsidRPr="00A454EF">
              <w:t>175005</w:t>
            </w:r>
          </w:p>
        </w:tc>
        <w:tc>
          <w:tcPr>
            <w:tcW w:w="2273" w:type="dxa"/>
            <w:hideMark/>
          </w:tcPr>
          <w:p w14:paraId="3C8B825C" w14:textId="77777777" w:rsidR="00A75891" w:rsidRPr="00A454EF" w:rsidRDefault="00A75891" w:rsidP="00EC26BD">
            <w:r w:rsidRPr="00A454EF">
              <w:t>Předlice</w:t>
            </w:r>
          </w:p>
        </w:tc>
      </w:tr>
      <w:tr w:rsidR="00A75891" w:rsidRPr="00A454EF" w14:paraId="710E375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F2B5CFE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D9B62B3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7D26528D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4239F038" w14:textId="77777777" w:rsidR="00A75891" w:rsidRPr="00A454EF" w:rsidRDefault="00A75891" w:rsidP="00EC26BD">
            <w:r w:rsidRPr="00A454EF">
              <w:t>175234</w:t>
            </w:r>
          </w:p>
        </w:tc>
        <w:tc>
          <w:tcPr>
            <w:tcW w:w="2273" w:type="dxa"/>
            <w:hideMark/>
          </w:tcPr>
          <w:p w14:paraId="43C17E11" w14:textId="77777777" w:rsidR="00A75891" w:rsidRPr="00A454EF" w:rsidRDefault="00A75891" w:rsidP="00EC26BD">
            <w:proofErr w:type="spellStart"/>
            <w:r w:rsidRPr="00A454EF">
              <w:t>Střekov</w:t>
            </w:r>
            <w:proofErr w:type="spellEnd"/>
            <w:r w:rsidRPr="00A454EF">
              <w:t>-Karla IV.</w:t>
            </w:r>
          </w:p>
        </w:tc>
      </w:tr>
      <w:tr w:rsidR="00A75891" w:rsidRPr="00A454EF" w14:paraId="67EAC35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6D7399" w14:textId="77777777" w:rsidR="00A75891" w:rsidRPr="00A454EF" w:rsidRDefault="00A75891" w:rsidP="00EC26BD">
            <w:r w:rsidRPr="00A454EF">
              <w:t>Vysočina</w:t>
            </w:r>
          </w:p>
        </w:tc>
        <w:tc>
          <w:tcPr>
            <w:tcW w:w="937" w:type="dxa"/>
            <w:noWrap/>
            <w:hideMark/>
          </w:tcPr>
          <w:p w14:paraId="06F88595" w14:textId="77777777" w:rsidR="00A75891" w:rsidRPr="00A454EF" w:rsidRDefault="00A75891" w:rsidP="00EC26BD">
            <w:r w:rsidRPr="00A454EF">
              <w:t>595209</w:t>
            </w:r>
          </w:p>
        </w:tc>
        <w:tc>
          <w:tcPr>
            <w:tcW w:w="2241" w:type="dxa"/>
            <w:noWrap/>
            <w:hideMark/>
          </w:tcPr>
          <w:p w14:paraId="0729662C" w14:textId="77777777" w:rsidR="00A75891" w:rsidRPr="00A454EF" w:rsidRDefault="00A75891" w:rsidP="00EC26BD">
            <w:r w:rsidRPr="00A454EF">
              <w:t>Žďár nad Sázavou</w:t>
            </w:r>
          </w:p>
        </w:tc>
        <w:tc>
          <w:tcPr>
            <w:tcW w:w="899" w:type="dxa"/>
            <w:hideMark/>
          </w:tcPr>
          <w:p w14:paraId="5A414C92" w14:textId="77777777" w:rsidR="00A75891" w:rsidRPr="00A454EF" w:rsidRDefault="00A75891" w:rsidP="00EC26BD">
            <w:r w:rsidRPr="00A454EF">
              <w:t>195405</w:t>
            </w:r>
          </w:p>
        </w:tc>
        <w:tc>
          <w:tcPr>
            <w:tcW w:w="2273" w:type="dxa"/>
            <w:hideMark/>
          </w:tcPr>
          <w:p w14:paraId="16236BC9" w14:textId="77777777" w:rsidR="00A75891" w:rsidRPr="00A454EF" w:rsidRDefault="00A75891" w:rsidP="00EC26BD">
            <w:r w:rsidRPr="00A454EF">
              <w:t>Brodská-sever</w:t>
            </w:r>
          </w:p>
        </w:tc>
      </w:tr>
      <w:tr w:rsidR="00A75891" w:rsidRPr="00A454EF" w14:paraId="5A3B326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4544808" w14:textId="77777777" w:rsidR="00A75891" w:rsidRPr="00A454EF" w:rsidRDefault="00A75891" w:rsidP="00EC26BD">
            <w:r w:rsidRPr="00A454EF">
              <w:t>Vysočina</w:t>
            </w:r>
          </w:p>
        </w:tc>
        <w:tc>
          <w:tcPr>
            <w:tcW w:w="937" w:type="dxa"/>
            <w:noWrap/>
            <w:hideMark/>
          </w:tcPr>
          <w:p w14:paraId="205C1E92" w14:textId="77777777" w:rsidR="00A75891" w:rsidRPr="00A454EF" w:rsidRDefault="00A75891" w:rsidP="00EC26BD">
            <w:r w:rsidRPr="00A454EF">
              <w:t>586846</w:t>
            </w:r>
          </w:p>
        </w:tc>
        <w:tc>
          <w:tcPr>
            <w:tcW w:w="2241" w:type="dxa"/>
            <w:noWrap/>
            <w:hideMark/>
          </w:tcPr>
          <w:p w14:paraId="090D7B58" w14:textId="77777777" w:rsidR="00A75891" w:rsidRPr="00A454EF" w:rsidRDefault="00A75891" w:rsidP="00EC26BD">
            <w:r w:rsidRPr="00A454EF">
              <w:t>Jihlava</w:t>
            </w:r>
          </w:p>
        </w:tc>
        <w:tc>
          <w:tcPr>
            <w:tcW w:w="899" w:type="dxa"/>
            <w:hideMark/>
          </w:tcPr>
          <w:p w14:paraId="65418A33" w14:textId="77777777" w:rsidR="00A75891" w:rsidRPr="00A454EF" w:rsidRDefault="00A75891" w:rsidP="00EC26BD">
            <w:r w:rsidRPr="00A454EF">
              <w:t>59684</w:t>
            </w:r>
          </w:p>
        </w:tc>
        <w:tc>
          <w:tcPr>
            <w:tcW w:w="2273" w:type="dxa"/>
            <w:hideMark/>
          </w:tcPr>
          <w:p w14:paraId="1E5FBF50" w14:textId="77777777" w:rsidR="00A75891" w:rsidRPr="00A454EF" w:rsidRDefault="00A75891" w:rsidP="00EC26BD">
            <w:r w:rsidRPr="00A454EF">
              <w:t>Třída Legionářů</w:t>
            </w:r>
          </w:p>
        </w:tc>
      </w:tr>
      <w:tr w:rsidR="00A75891" w:rsidRPr="00A454EF" w14:paraId="2F8F505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C09B186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0AEC312F" w14:textId="77777777" w:rsidR="00A75891" w:rsidRPr="00A454EF" w:rsidRDefault="00A75891" w:rsidP="00EC26BD">
            <w:r w:rsidRPr="00A454EF">
              <w:t>592731</w:t>
            </w:r>
          </w:p>
        </w:tc>
        <w:tc>
          <w:tcPr>
            <w:tcW w:w="2241" w:type="dxa"/>
            <w:noWrap/>
            <w:hideMark/>
          </w:tcPr>
          <w:p w14:paraId="222780D6" w14:textId="77777777" w:rsidR="00A75891" w:rsidRPr="00A454EF" w:rsidRDefault="00A75891" w:rsidP="00EC26BD">
            <w:r w:rsidRPr="00A454EF">
              <w:t>Uherský Brod</w:t>
            </w:r>
          </w:p>
        </w:tc>
        <w:tc>
          <w:tcPr>
            <w:tcW w:w="899" w:type="dxa"/>
            <w:hideMark/>
          </w:tcPr>
          <w:p w14:paraId="60866463" w14:textId="77777777" w:rsidR="00A75891" w:rsidRPr="00A454EF" w:rsidRDefault="00A75891" w:rsidP="00EC26BD">
            <w:r w:rsidRPr="00A454EF">
              <w:t>173070</w:t>
            </w:r>
          </w:p>
        </w:tc>
        <w:tc>
          <w:tcPr>
            <w:tcW w:w="2273" w:type="dxa"/>
            <w:hideMark/>
          </w:tcPr>
          <w:p w14:paraId="1EC61138" w14:textId="77777777" w:rsidR="00A75891" w:rsidRPr="00A454EF" w:rsidRDefault="00A75891" w:rsidP="00EC26BD">
            <w:r w:rsidRPr="00A454EF">
              <w:t>Sídliště Pod Vinohrady</w:t>
            </w:r>
          </w:p>
        </w:tc>
      </w:tr>
      <w:tr w:rsidR="00A75891" w:rsidRPr="00A454EF" w14:paraId="5C50F88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80AAA0C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C2A52EB" w14:textId="77777777" w:rsidR="00A75891" w:rsidRPr="00A454EF" w:rsidRDefault="00A75891" w:rsidP="00EC26BD">
            <w:r w:rsidRPr="00A454EF">
              <w:t>550744</w:t>
            </w:r>
          </w:p>
        </w:tc>
        <w:tc>
          <w:tcPr>
            <w:tcW w:w="2241" w:type="dxa"/>
            <w:noWrap/>
            <w:hideMark/>
          </w:tcPr>
          <w:p w14:paraId="3EBBE2EE" w14:textId="77777777" w:rsidR="00A75891" w:rsidRPr="00A454EF" w:rsidRDefault="00A75891" w:rsidP="00EC26BD">
            <w:r w:rsidRPr="00A454EF">
              <w:t>Kunovice</w:t>
            </w:r>
          </w:p>
        </w:tc>
        <w:tc>
          <w:tcPr>
            <w:tcW w:w="899" w:type="dxa"/>
            <w:hideMark/>
          </w:tcPr>
          <w:p w14:paraId="48FD8AF8" w14:textId="77777777" w:rsidR="00A75891" w:rsidRPr="00A454EF" w:rsidRDefault="00A75891" w:rsidP="00EC26BD">
            <w:r w:rsidRPr="00A454EF">
              <w:t>304441</w:t>
            </w:r>
          </w:p>
        </w:tc>
        <w:tc>
          <w:tcPr>
            <w:tcW w:w="2273" w:type="dxa"/>
            <w:hideMark/>
          </w:tcPr>
          <w:p w14:paraId="41C92303" w14:textId="77777777" w:rsidR="00A75891" w:rsidRPr="00A454EF" w:rsidRDefault="00A75891" w:rsidP="00EC26BD">
            <w:r w:rsidRPr="00A454EF">
              <w:t>Nová hora</w:t>
            </w:r>
          </w:p>
        </w:tc>
      </w:tr>
      <w:tr w:rsidR="00A75891" w:rsidRPr="00A454EF" w14:paraId="2141B32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95BA6CB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C1A795C" w14:textId="77777777" w:rsidR="00A75891" w:rsidRPr="00A454EF" w:rsidRDefault="00A75891" w:rsidP="00EC26BD">
            <w:r w:rsidRPr="00A454EF">
              <w:t>544841</w:t>
            </w:r>
          </w:p>
        </w:tc>
        <w:tc>
          <w:tcPr>
            <w:tcW w:w="2241" w:type="dxa"/>
            <w:noWrap/>
            <w:hideMark/>
          </w:tcPr>
          <w:p w14:paraId="5EAEA06D" w14:textId="77777777" w:rsidR="00A75891" w:rsidRPr="00A454EF" w:rsidRDefault="00A75891" w:rsidP="00EC26BD">
            <w:r w:rsidRPr="00A454EF">
              <w:t>Rožnov pod Radhoštěm</w:t>
            </w:r>
          </w:p>
        </w:tc>
        <w:tc>
          <w:tcPr>
            <w:tcW w:w="899" w:type="dxa"/>
            <w:hideMark/>
          </w:tcPr>
          <w:p w14:paraId="6C4D65EA" w14:textId="77777777" w:rsidR="00A75891" w:rsidRPr="00A454EF" w:rsidRDefault="00A75891" w:rsidP="00EC26BD">
            <w:r w:rsidRPr="00A454EF">
              <w:t>305693</w:t>
            </w:r>
          </w:p>
        </w:tc>
        <w:tc>
          <w:tcPr>
            <w:tcW w:w="2273" w:type="dxa"/>
            <w:hideMark/>
          </w:tcPr>
          <w:p w14:paraId="704BA68F" w14:textId="77777777" w:rsidR="00A75891" w:rsidRPr="00A454EF" w:rsidRDefault="00A75891" w:rsidP="00EC26BD">
            <w:r w:rsidRPr="00A454EF">
              <w:t>Koryčanské Paseky</w:t>
            </w:r>
          </w:p>
        </w:tc>
      </w:tr>
      <w:tr w:rsidR="00A75891" w:rsidRPr="00A454EF" w14:paraId="33EC52B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083056E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6D744F7C" w14:textId="77777777" w:rsidR="00A75891" w:rsidRPr="00A454EF" w:rsidRDefault="00A75891" w:rsidP="00EC26BD">
            <w:r w:rsidRPr="00A454EF">
              <w:t>541630</w:t>
            </w:r>
          </w:p>
        </w:tc>
        <w:tc>
          <w:tcPr>
            <w:tcW w:w="2241" w:type="dxa"/>
            <w:noWrap/>
            <w:hideMark/>
          </w:tcPr>
          <w:p w14:paraId="221A3213" w14:textId="77777777" w:rsidR="00A75891" w:rsidRPr="00A454EF" w:rsidRDefault="00A75891" w:rsidP="00EC26BD">
            <w:r w:rsidRPr="00A454EF">
              <w:t>Vsetín</w:t>
            </w:r>
          </w:p>
        </w:tc>
        <w:tc>
          <w:tcPr>
            <w:tcW w:w="899" w:type="dxa"/>
            <w:hideMark/>
          </w:tcPr>
          <w:p w14:paraId="61FFB747" w14:textId="77777777" w:rsidR="00A75891" w:rsidRPr="00A454EF" w:rsidRDefault="00A75891" w:rsidP="00EC26BD">
            <w:r w:rsidRPr="00A454EF">
              <w:t>186937</w:t>
            </w:r>
          </w:p>
        </w:tc>
        <w:tc>
          <w:tcPr>
            <w:tcW w:w="2273" w:type="dxa"/>
            <w:hideMark/>
          </w:tcPr>
          <w:p w14:paraId="2A26F75C" w14:textId="77777777" w:rsidR="00A75891" w:rsidRPr="00A454EF" w:rsidRDefault="00A75891" w:rsidP="00EC26BD">
            <w:r w:rsidRPr="00A454EF">
              <w:t xml:space="preserve">Pod </w:t>
            </w:r>
            <w:proofErr w:type="spellStart"/>
            <w:r w:rsidRPr="00A454EF">
              <w:t>Tataláky</w:t>
            </w:r>
            <w:proofErr w:type="spellEnd"/>
          </w:p>
        </w:tc>
      </w:tr>
      <w:tr w:rsidR="00A75891" w:rsidRPr="00A454EF" w14:paraId="1CD2150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C2E55EE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68A35351" w14:textId="77777777" w:rsidR="00A75891" w:rsidRPr="00A454EF" w:rsidRDefault="00A75891" w:rsidP="00EC26BD">
            <w:r w:rsidRPr="00A454EF">
              <w:t>588296</w:t>
            </w:r>
          </w:p>
        </w:tc>
        <w:tc>
          <w:tcPr>
            <w:tcW w:w="2241" w:type="dxa"/>
            <w:noWrap/>
            <w:hideMark/>
          </w:tcPr>
          <w:p w14:paraId="5CC02BAE" w14:textId="77777777" w:rsidR="00A75891" w:rsidRPr="00A454EF" w:rsidRDefault="00A75891" w:rsidP="00EC26BD">
            <w:r w:rsidRPr="00A454EF">
              <w:t>Kroměříž</w:t>
            </w:r>
          </w:p>
        </w:tc>
        <w:tc>
          <w:tcPr>
            <w:tcW w:w="899" w:type="dxa"/>
            <w:hideMark/>
          </w:tcPr>
          <w:p w14:paraId="5358A992" w14:textId="77777777" w:rsidR="00A75891" w:rsidRPr="00A454EF" w:rsidRDefault="00A75891" w:rsidP="00EC26BD">
            <w:r w:rsidRPr="00A454EF">
              <w:t>74918</w:t>
            </w:r>
          </w:p>
        </w:tc>
        <w:tc>
          <w:tcPr>
            <w:tcW w:w="2273" w:type="dxa"/>
            <w:hideMark/>
          </w:tcPr>
          <w:p w14:paraId="0B6E2D72" w14:textId="77777777" w:rsidR="00A75891" w:rsidRPr="00A454EF" w:rsidRDefault="00A75891" w:rsidP="00EC26BD">
            <w:r w:rsidRPr="00A454EF">
              <w:t>Nemocnice</w:t>
            </w:r>
          </w:p>
        </w:tc>
      </w:tr>
      <w:tr w:rsidR="00A75891" w:rsidRPr="00A454EF" w14:paraId="51675CD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27C8FBF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FA357B2" w14:textId="77777777" w:rsidR="00A75891" w:rsidRPr="00A454EF" w:rsidRDefault="00A75891" w:rsidP="00EC26BD">
            <w:r w:rsidRPr="00A454EF">
              <w:t>588296</w:t>
            </w:r>
          </w:p>
        </w:tc>
        <w:tc>
          <w:tcPr>
            <w:tcW w:w="2241" w:type="dxa"/>
            <w:noWrap/>
            <w:hideMark/>
          </w:tcPr>
          <w:p w14:paraId="7868222D" w14:textId="77777777" w:rsidR="00A75891" w:rsidRPr="00A454EF" w:rsidRDefault="00A75891" w:rsidP="00EC26BD">
            <w:r w:rsidRPr="00A454EF">
              <w:t>Kroměříž</w:t>
            </w:r>
          </w:p>
        </w:tc>
        <w:tc>
          <w:tcPr>
            <w:tcW w:w="899" w:type="dxa"/>
            <w:hideMark/>
          </w:tcPr>
          <w:p w14:paraId="4DF4025F" w14:textId="77777777" w:rsidR="00A75891" w:rsidRPr="00A454EF" w:rsidRDefault="00A75891" w:rsidP="00EC26BD">
            <w:r w:rsidRPr="00A454EF">
              <w:t>74985</w:t>
            </w:r>
          </w:p>
        </w:tc>
        <w:tc>
          <w:tcPr>
            <w:tcW w:w="2273" w:type="dxa"/>
            <w:hideMark/>
          </w:tcPr>
          <w:p w14:paraId="250BD140" w14:textId="77777777" w:rsidR="00A75891" w:rsidRPr="00A454EF" w:rsidRDefault="00A75891" w:rsidP="00EC26BD">
            <w:r w:rsidRPr="00A454EF">
              <w:t>Dolní Zahrady</w:t>
            </w:r>
          </w:p>
        </w:tc>
      </w:tr>
      <w:tr w:rsidR="00A75891" w:rsidRPr="00A454EF" w14:paraId="24F025D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608C3B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63F05FCA" w14:textId="77777777" w:rsidR="00A75891" w:rsidRPr="00A454EF" w:rsidRDefault="00A75891" w:rsidP="00EC26BD">
            <w:r w:rsidRPr="00A454EF">
              <w:t>545058</w:t>
            </w:r>
          </w:p>
        </w:tc>
        <w:tc>
          <w:tcPr>
            <w:tcW w:w="2241" w:type="dxa"/>
            <w:noWrap/>
            <w:hideMark/>
          </w:tcPr>
          <w:p w14:paraId="1797B69B" w14:textId="77777777" w:rsidR="00A75891" w:rsidRPr="00A454EF" w:rsidRDefault="00A75891" w:rsidP="00EC26BD">
            <w:r w:rsidRPr="00A454EF">
              <w:t>Valašské Meziříčí</w:t>
            </w:r>
          </w:p>
        </w:tc>
        <w:tc>
          <w:tcPr>
            <w:tcW w:w="899" w:type="dxa"/>
            <w:hideMark/>
          </w:tcPr>
          <w:p w14:paraId="32451334" w14:textId="77777777" w:rsidR="00A75891" w:rsidRPr="00A454EF" w:rsidRDefault="00A75891" w:rsidP="00EC26BD">
            <w:r w:rsidRPr="00A454EF">
              <w:t>176451</w:t>
            </w:r>
          </w:p>
        </w:tc>
        <w:tc>
          <w:tcPr>
            <w:tcW w:w="2273" w:type="dxa"/>
            <w:hideMark/>
          </w:tcPr>
          <w:p w14:paraId="1EFE82E4" w14:textId="77777777" w:rsidR="00A75891" w:rsidRPr="00A454EF" w:rsidRDefault="00A75891" w:rsidP="00EC26BD">
            <w:r w:rsidRPr="00A454EF">
              <w:t>Na příkopě</w:t>
            </w:r>
          </w:p>
        </w:tc>
      </w:tr>
      <w:tr w:rsidR="00A75891" w:rsidRPr="00A454EF" w14:paraId="2936A3D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BE9829A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8441654" w14:textId="77777777" w:rsidR="00A75891" w:rsidRPr="00A454EF" w:rsidRDefault="00A75891" w:rsidP="00EC26BD">
            <w:r w:rsidRPr="00A454EF">
              <w:t>545059</w:t>
            </w:r>
          </w:p>
        </w:tc>
        <w:tc>
          <w:tcPr>
            <w:tcW w:w="2241" w:type="dxa"/>
            <w:noWrap/>
            <w:hideMark/>
          </w:tcPr>
          <w:p w14:paraId="271959D3" w14:textId="77777777" w:rsidR="00A75891" w:rsidRPr="00A454EF" w:rsidRDefault="00A75891" w:rsidP="00EC26BD">
            <w:r w:rsidRPr="00A454EF">
              <w:t>Valašské Meziříčí</w:t>
            </w:r>
          </w:p>
        </w:tc>
        <w:tc>
          <w:tcPr>
            <w:tcW w:w="899" w:type="dxa"/>
            <w:hideMark/>
          </w:tcPr>
          <w:p w14:paraId="1297CE2B" w14:textId="77777777" w:rsidR="00A75891" w:rsidRPr="00A454EF" w:rsidRDefault="00A75891" w:rsidP="00EC26BD">
            <w:r w:rsidRPr="00A454EF">
              <w:t>176486</w:t>
            </w:r>
          </w:p>
        </w:tc>
        <w:tc>
          <w:tcPr>
            <w:tcW w:w="2273" w:type="dxa"/>
            <w:hideMark/>
          </w:tcPr>
          <w:p w14:paraId="64CD0B48" w14:textId="77777777" w:rsidR="00A75891" w:rsidRPr="00A454EF" w:rsidRDefault="00A75891" w:rsidP="00EC26BD">
            <w:r w:rsidRPr="00A454EF">
              <w:t>Krásno nad Bečvou</w:t>
            </w:r>
          </w:p>
        </w:tc>
      </w:tr>
    </w:tbl>
    <w:p w14:paraId="303780E3" w14:textId="77777777" w:rsidR="00A75891" w:rsidRDefault="00A75891" w:rsidP="00A75891"/>
    <w:p w14:paraId="75B490AA" w14:textId="77777777" w:rsidR="0039300E" w:rsidRPr="00A80700" w:rsidRDefault="0039300E" w:rsidP="00ED5A23">
      <w:pPr>
        <w:pStyle w:val="Nadpisobsahu"/>
        <w:rPr>
          <w:rFonts w:ascii="Arial" w:hAnsi="Arial" w:cs="Arial"/>
          <w:i/>
          <w:sz w:val="24"/>
          <w:szCs w:val="24"/>
        </w:rPr>
      </w:pPr>
    </w:p>
    <w:sectPr w:rsidR="0039300E" w:rsidRPr="00A80700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F264D6" w14:textId="77777777" w:rsidR="00F511AA" w:rsidRDefault="00F511AA" w:rsidP="005A495A">
      <w:r>
        <w:separator/>
      </w:r>
    </w:p>
  </w:endnote>
  <w:endnote w:type="continuationSeparator" w:id="0">
    <w:p w14:paraId="01593866" w14:textId="77777777" w:rsidR="00F511AA" w:rsidRDefault="00F511AA" w:rsidP="005A495A">
      <w:r>
        <w:continuationSeparator/>
      </w:r>
    </w:p>
  </w:endnote>
  <w:endnote w:type="continuationNotice" w:id="1">
    <w:p w14:paraId="51C80F31" w14:textId="77777777" w:rsidR="00F511AA" w:rsidRDefault="00F511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910E63" w14:textId="77777777" w:rsidR="00105458" w:rsidRDefault="00105458" w:rsidP="00FB381C">
    <w:pPr>
      <w:spacing w:after="120"/>
      <w:ind w:left="-142"/>
    </w:pPr>
    <w:r>
      <w:rPr>
        <w:rFonts w:ascii="Arial" w:hAnsi="Arial" w:cs="Arial"/>
      </w:rPr>
      <w:tab/>
    </w:r>
  </w:p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59"/>
    </w:tblGrid>
    <w:tr w:rsidR="00105458" w:rsidRPr="00E47FC1" w14:paraId="4BF1F907" w14:textId="77777777" w:rsidTr="00105458">
      <w:trPr>
        <w:cantSplit/>
        <w:trHeight w:val="349"/>
      </w:trPr>
      <w:tc>
        <w:tcPr>
          <w:tcW w:w="19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8E1DD42" w14:textId="7C18A72D" w:rsidR="00105458" w:rsidRPr="00E47FC1" w:rsidRDefault="00105458" w:rsidP="00273C75">
          <w:pPr>
            <w:pStyle w:val="Zpat"/>
            <w:jc w:val="right"/>
            <w:rPr>
              <w:rFonts w:ascii="Arial" w:hAnsi="Arial" w:cs="Arial"/>
            </w:rPr>
          </w:pPr>
          <w:r w:rsidRPr="00E47FC1">
            <w:rPr>
              <w:rFonts w:ascii="Arial" w:hAnsi="Arial" w:cs="Arial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A75891">
            <w:rPr>
              <w:rStyle w:val="slostrnky"/>
              <w:rFonts w:ascii="Arial" w:hAnsi="Arial" w:cs="Arial"/>
              <w:noProof/>
            </w:rPr>
            <w:t>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A75891">
            <w:rPr>
              <w:rStyle w:val="slostrnky"/>
              <w:rFonts w:ascii="Arial" w:hAnsi="Arial" w:cs="Arial"/>
              <w:noProof/>
            </w:rPr>
            <w:t>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75B490C0" w14:textId="2C124FED" w:rsidR="00703475" w:rsidRDefault="00703475" w:rsidP="00FB381C">
    <w:pPr>
      <w:spacing w:after="120"/>
      <w:ind w:left="-14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9876466"/>
      <w:docPartObj>
        <w:docPartGallery w:val="Page Numbers (Bottom of Page)"/>
        <w:docPartUnique/>
      </w:docPartObj>
    </w:sdtPr>
    <w:sdtEndPr/>
    <w:sdtContent>
      <w:p w14:paraId="42F764D9" w14:textId="591245F0" w:rsidR="00FE49A7" w:rsidRDefault="00A7589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6C8D">
          <w:rPr>
            <w:noProof/>
          </w:rPr>
          <w:t>5</w:t>
        </w:r>
        <w:r>
          <w:fldChar w:fldCharType="end"/>
        </w:r>
      </w:p>
    </w:sdtContent>
  </w:sdt>
  <w:p w14:paraId="27E4AB7B" w14:textId="77777777" w:rsidR="00FE49A7" w:rsidRDefault="00706C8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2B076A" w14:textId="77777777" w:rsidR="00F511AA" w:rsidRDefault="00F511AA" w:rsidP="005A495A">
      <w:r>
        <w:separator/>
      </w:r>
    </w:p>
  </w:footnote>
  <w:footnote w:type="continuationSeparator" w:id="0">
    <w:p w14:paraId="3ACFA02E" w14:textId="77777777" w:rsidR="00F511AA" w:rsidRDefault="00F511AA" w:rsidP="005A495A">
      <w:r>
        <w:continuationSeparator/>
      </w:r>
    </w:p>
  </w:footnote>
  <w:footnote w:type="continuationNotice" w:id="1">
    <w:p w14:paraId="345927E6" w14:textId="77777777" w:rsidR="00F511AA" w:rsidRDefault="00F511A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C5999D" w14:textId="1A79EFFE" w:rsidR="00FB6B17" w:rsidRDefault="00105458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60A4F60" wp14:editId="0F1C4499">
          <wp:simplePos x="0" y="0"/>
          <wp:positionH relativeFrom="margin">
            <wp:posOffset>213360</wp:posOffset>
          </wp:positionH>
          <wp:positionV relativeFrom="paragraph">
            <wp:posOffset>-41275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1C885" w14:textId="0D944B2F" w:rsidR="00105458" w:rsidRDefault="009171F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D14F72F" wp14:editId="785B86E2">
          <wp:simplePos x="0" y="0"/>
          <wp:positionH relativeFrom="margin">
            <wp:posOffset>365760</wp:posOffset>
          </wp:positionH>
          <wp:positionV relativeFrom="paragraph">
            <wp:posOffset>111125</wp:posOffset>
          </wp:positionV>
          <wp:extent cx="5637530" cy="928370"/>
          <wp:effectExtent l="0" t="0" r="1270" b="5080"/>
          <wp:wrapTopAndBottom/>
          <wp:docPr id="41" name="Obrázek 4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5856E2" w14:textId="77777777" w:rsidR="00A454EF" w:rsidRDefault="00A75891">
    <w:pPr>
      <w:pStyle w:val="Zhlav"/>
    </w:pPr>
    <w:r>
      <w:rPr>
        <w:noProof/>
        <w:lang w:eastAsia="cs-CZ"/>
      </w:rPr>
      <w:drawing>
        <wp:inline distT="0" distB="0" distL="0" distR="0" wp14:anchorId="503A1C6B" wp14:editId="6061057E">
          <wp:extent cx="5273675" cy="871855"/>
          <wp:effectExtent l="0" t="0" r="3175" b="4445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40A14D0" w14:textId="77777777" w:rsidR="00A454EF" w:rsidRDefault="00A75891" w:rsidP="00A454EF">
    <w:pPr>
      <w:pStyle w:val="Zhlav"/>
      <w:jc w:val="center"/>
      <w:rPr>
        <w:b/>
        <w:sz w:val="28"/>
      </w:rPr>
    </w:pPr>
    <w:r w:rsidRPr="00034518">
      <w:rPr>
        <w:b/>
        <w:sz w:val="28"/>
      </w:rPr>
      <w:t>Seznam základních sídelních jednotek s vyloučením podpory nové výstavby nebo koupě sociálních bytů v IROP</w:t>
    </w:r>
  </w:p>
  <w:p w14:paraId="51CD3AF1" w14:textId="77777777" w:rsidR="00A454EF" w:rsidRPr="00A454EF" w:rsidRDefault="00706C8D" w:rsidP="00A454EF">
    <w:pPr>
      <w:pStyle w:val="Zhlav"/>
      <w:jc w:val="center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1080"/>
        </w:tabs>
      </w:pPr>
      <w:rPr>
        <w:rFonts w:ascii="Symbol" w:hAnsi="Symbol"/>
      </w:rPr>
    </w:lvl>
  </w:abstractNum>
  <w:abstractNum w:abstractNumId="1" w15:restartNumberingAfterBreak="0">
    <w:nsid w:val="00000007"/>
    <w:multiLevelType w:val="multilevel"/>
    <w:tmpl w:val="E6FA87FE"/>
    <w:name w:val="WW8Num7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cs="Times New Roman"/>
        <w:b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" w15:restartNumberingAfterBreak="0">
    <w:nsid w:val="00000009"/>
    <w:multiLevelType w:val="multilevel"/>
    <w:tmpl w:val="83EA36C0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5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6" w15:restartNumberingAfterBreak="0">
    <w:nsid w:val="0000001C"/>
    <w:multiLevelType w:val="singleLevel"/>
    <w:tmpl w:val="0000001C"/>
    <w:name w:val="WW8Num28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7" w15:restartNumberingAfterBreak="0">
    <w:nsid w:val="00000025"/>
    <w:multiLevelType w:val="singleLevel"/>
    <w:tmpl w:val="00000025"/>
    <w:name w:val="WW8Num37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8" w15:restartNumberingAfterBreak="0">
    <w:nsid w:val="00000027"/>
    <w:multiLevelType w:val="singleLevel"/>
    <w:tmpl w:val="00000027"/>
    <w:name w:val="WW8Num39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9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0" w15:restartNumberingAfterBreak="0">
    <w:nsid w:val="0000003B"/>
    <w:multiLevelType w:val="singleLevel"/>
    <w:tmpl w:val="0000003B"/>
    <w:name w:val="WW8Num59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11" w15:restartNumberingAfterBreak="0">
    <w:nsid w:val="0000003C"/>
    <w:multiLevelType w:val="multilevel"/>
    <w:tmpl w:val="0000003C"/>
    <w:name w:val="WW8Num60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</w:pPr>
      <w:rPr>
        <w:rFonts w:ascii="Courier New" w:hAnsi="Courier New"/>
      </w:rPr>
    </w:lvl>
    <w:lvl w:ilvl="2">
      <w:start w:val="1"/>
      <w:numFmt w:val="bullet"/>
      <w:lvlText w:val=""/>
      <w:lvlJc w:val="left"/>
      <w:pPr>
        <w:tabs>
          <w:tab w:val="num" w:pos="2160"/>
        </w:tabs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13" w15:restartNumberingAfterBreak="0">
    <w:nsid w:val="00000040"/>
    <w:multiLevelType w:val="singleLevel"/>
    <w:tmpl w:val="00000040"/>
    <w:name w:val="WW8Num64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4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5" w15:restartNumberingAfterBreak="0">
    <w:nsid w:val="00000048"/>
    <w:multiLevelType w:val="singleLevel"/>
    <w:tmpl w:val="00000048"/>
    <w:name w:val="WW8Num7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6" w15:restartNumberingAfterBreak="0">
    <w:nsid w:val="045E3424"/>
    <w:multiLevelType w:val="multilevel"/>
    <w:tmpl w:val="0012FA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none"/>
      <w:lvlRestart w:val="0"/>
      <w:lvlText w:val="3.1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3"/>
      <w:numFmt w:val="decimal"/>
      <w:lvlRestart w:val="0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19102BC6"/>
    <w:multiLevelType w:val="multilevel"/>
    <w:tmpl w:val="F5CC1A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A9A1EF1"/>
    <w:multiLevelType w:val="hybridMultilevel"/>
    <w:tmpl w:val="84E855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2F4789"/>
    <w:multiLevelType w:val="multilevel"/>
    <w:tmpl w:val="25A0F45C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0" w15:restartNumberingAfterBreak="0">
    <w:nsid w:val="34FD1E02"/>
    <w:multiLevelType w:val="hybridMultilevel"/>
    <w:tmpl w:val="02085842"/>
    <w:lvl w:ilvl="0" w:tplc="D1740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9330708"/>
    <w:multiLevelType w:val="hybridMultilevel"/>
    <w:tmpl w:val="CBCA94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184947"/>
    <w:multiLevelType w:val="hybridMultilevel"/>
    <w:tmpl w:val="1C10D958"/>
    <w:lvl w:ilvl="0" w:tplc="EE6A1A9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DD365A"/>
    <w:multiLevelType w:val="hybridMultilevel"/>
    <w:tmpl w:val="5E38F1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8A0112"/>
    <w:multiLevelType w:val="hybridMultilevel"/>
    <w:tmpl w:val="3548814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575EFC"/>
    <w:multiLevelType w:val="hybridMultilevel"/>
    <w:tmpl w:val="F7007266"/>
    <w:lvl w:ilvl="0" w:tplc="5F747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F11FFC"/>
    <w:multiLevelType w:val="hybridMultilevel"/>
    <w:tmpl w:val="AADC28BE"/>
    <w:lvl w:ilvl="0" w:tplc="31A01C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7B3B2A"/>
    <w:multiLevelType w:val="hybridMultilevel"/>
    <w:tmpl w:val="4CE2D3B2"/>
    <w:lvl w:ilvl="0" w:tplc="FDAE8E4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B11AC3"/>
    <w:multiLevelType w:val="hybridMultilevel"/>
    <w:tmpl w:val="E28E0450"/>
    <w:lvl w:ilvl="0" w:tplc="775A266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0E01F8"/>
    <w:multiLevelType w:val="hybridMultilevel"/>
    <w:tmpl w:val="0692473E"/>
    <w:lvl w:ilvl="0" w:tplc="85F481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3735F7"/>
    <w:multiLevelType w:val="hybridMultilevel"/>
    <w:tmpl w:val="804679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836E6B"/>
    <w:multiLevelType w:val="hybridMultilevel"/>
    <w:tmpl w:val="E65864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2"/>
  </w:num>
  <w:num w:numId="3">
    <w:abstractNumId w:val="31"/>
  </w:num>
  <w:num w:numId="4">
    <w:abstractNumId w:val="13"/>
  </w:num>
  <w:num w:numId="5">
    <w:abstractNumId w:val="0"/>
  </w:num>
  <w:num w:numId="6">
    <w:abstractNumId w:val="11"/>
  </w:num>
  <w:num w:numId="7">
    <w:abstractNumId w:val="14"/>
  </w:num>
  <w:num w:numId="8">
    <w:abstractNumId w:val="4"/>
  </w:num>
  <w:num w:numId="9">
    <w:abstractNumId w:val="15"/>
  </w:num>
  <w:num w:numId="10">
    <w:abstractNumId w:val="23"/>
  </w:num>
  <w:num w:numId="11">
    <w:abstractNumId w:val="1"/>
  </w:num>
  <w:num w:numId="12">
    <w:abstractNumId w:val="2"/>
  </w:num>
  <w:num w:numId="13">
    <w:abstractNumId w:val="3"/>
  </w:num>
  <w:num w:numId="14">
    <w:abstractNumId w:val="5"/>
  </w:num>
  <w:num w:numId="15">
    <w:abstractNumId w:val="6"/>
  </w:num>
  <w:num w:numId="16">
    <w:abstractNumId w:val="7"/>
  </w:num>
  <w:num w:numId="17">
    <w:abstractNumId w:val="8"/>
  </w:num>
  <w:num w:numId="18">
    <w:abstractNumId w:val="9"/>
  </w:num>
  <w:num w:numId="19">
    <w:abstractNumId w:val="10"/>
  </w:num>
  <w:num w:numId="20">
    <w:abstractNumId w:val="12"/>
  </w:num>
  <w:num w:numId="21">
    <w:abstractNumId w:val="19"/>
  </w:num>
  <w:num w:numId="22">
    <w:abstractNumId w:val="20"/>
  </w:num>
  <w:num w:numId="23">
    <w:abstractNumId w:val="26"/>
  </w:num>
  <w:num w:numId="24">
    <w:abstractNumId w:val="29"/>
  </w:num>
  <w:num w:numId="25">
    <w:abstractNumId w:val="27"/>
  </w:num>
  <w:num w:numId="26">
    <w:abstractNumId w:val="24"/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25"/>
  </w:num>
  <w:num w:numId="30">
    <w:abstractNumId w:val="30"/>
  </w:num>
  <w:num w:numId="31">
    <w:abstractNumId w:val="17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oNotTrackFormatting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95A"/>
    <w:rsid w:val="00042BBD"/>
    <w:rsid w:val="00063011"/>
    <w:rsid w:val="00065DB5"/>
    <w:rsid w:val="00071E00"/>
    <w:rsid w:val="000847A2"/>
    <w:rsid w:val="0009467F"/>
    <w:rsid w:val="00096A74"/>
    <w:rsid w:val="000A1468"/>
    <w:rsid w:val="000A556B"/>
    <w:rsid w:val="000B2F5B"/>
    <w:rsid w:val="000C1D55"/>
    <w:rsid w:val="000C7322"/>
    <w:rsid w:val="000E2699"/>
    <w:rsid w:val="000F7A4F"/>
    <w:rsid w:val="00101263"/>
    <w:rsid w:val="00105458"/>
    <w:rsid w:val="00106C48"/>
    <w:rsid w:val="00110331"/>
    <w:rsid w:val="00115D27"/>
    <w:rsid w:val="00142CC4"/>
    <w:rsid w:val="001505CD"/>
    <w:rsid w:val="0015397B"/>
    <w:rsid w:val="00153B5B"/>
    <w:rsid w:val="0015757D"/>
    <w:rsid w:val="001718CB"/>
    <w:rsid w:val="00171AD3"/>
    <w:rsid w:val="00174F79"/>
    <w:rsid w:val="00176D27"/>
    <w:rsid w:val="0018205A"/>
    <w:rsid w:val="00187DC4"/>
    <w:rsid w:val="00193A32"/>
    <w:rsid w:val="001A445B"/>
    <w:rsid w:val="001B5712"/>
    <w:rsid w:val="001F0F29"/>
    <w:rsid w:val="00205ADA"/>
    <w:rsid w:val="00207664"/>
    <w:rsid w:val="00214427"/>
    <w:rsid w:val="00242C9D"/>
    <w:rsid w:val="0025144C"/>
    <w:rsid w:val="00257A8D"/>
    <w:rsid w:val="00257EA3"/>
    <w:rsid w:val="0026722B"/>
    <w:rsid w:val="00276C8D"/>
    <w:rsid w:val="00277C20"/>
    <w:rsid w:val="0028078C"/>
    <w:rsid w:val="00287460"/>
    <w:rsid w:val="002A407B"/>
    <w:rsid w:val="002B75E8"/>
    <w:rsid w:val="002B7730"/>
    <w:rsid w:val="002C5690"/>
    <w:rsid w:val="002D3B9B"/>
    <w:rsid w:val="002D47F6"/>
    <w:rsid w:val="002D6F92"/>
    <w:rsid w:val="002E0CDC"/>
    <w:rsid w:val="003000A9"/>
    <w:rsid w:val="00302F62"/>
    <w:rsid w:val="00306D6B"/>
    <w:rsid w:val="003118C5"/>
    <w:rsid w:val="00312228"/>
    <w:rsid w:val="00314FD5"/>
    <w:rsid w:val="003275F3"/>
    <w:rsid w:val="0035564C"/>
    <w:rsid w:val="00360C6A"/>
    <w:rsid w:val="003645C2"/>
    <w:rsid w:val="003656DD"/>
    <w:rsid w:val="00366F1B"/>
    <w:rsid w:val="0039300E"/>
    <w:rsid w:val="003A79D2"/>
    <w:rsid w:val="003D3229"/>
    <w:rsid w:val="003E132D"/>
    <w:rsid w:val="003F158F"/>
    <w:rsid w:val="003F280E"/>
    <w:rsid w:val="003F744B"/>
    <w:rsid w:val="00403335"/>
    <w:rsid w:val="0041147B"/>
    <w:rsid w:val="00412D8B"/>
    <w:rsid w:val="00415E34"/>
    <w:rsid w:val="00442AEF"/>
    <w:rsid w:val="0044437E"/>
    <w:rsid w:val="00453574"/>
    <w:rsid w:val="0046619C"/>
    <w:rsid w:val="0047203B"/>
    <w:rsid w:val="00484BA7"/>
    <w:rsid w:val="00484E4D"/>
    <w:rsid w:val="00495D4A"/>
    <w:rsid w:val="004A6442"/>
    <w:rsid w:val="004D0F3C"/>
    <w:rsid w:val="004E1831"/>
    <w:rsid w:val="004E50D3"/>
    <w:rsid w:val="004F2BE1"/>
    <w:rsid w:val="00500CA9"/>
    <w:rsid w:val="0050430A"/>
    <w:rsid w:val="00506B5D"/>
    <w:rsid w:val="0053108F"/>
    <w:rsid w:val="00531328"/>
    <w:rsid w:val="005325E3"/>
    <w:rsid w:val="005341AF"/>
    <w:rsid w:val="0053558E"/>
    <w:rsid w:val="0054518D"/>
    <w:rsid w:val="00546B05"/>
    <w:rsid w:val="00560640"/>
    <w:rsid w:val="00561F20"/>
    <w:rsid w:val="00573C0B"/>
    <w:rsid w:val="00591D76"/>
    <w:rsid w:val="005A05D9"/>
    <w:rsid w:val="005A10E7"/>
    <w:rsid w:val="005A495A"/>
    <w:rsid w:val="005A632E"/>
    <w:rsid w:val="005B696E"/>
    <w:rsid w:val="005C7997"/>
    <w:rsid w:val="005E12CE"/>
    <w:rsid w:val="005E196F"/>
    <w:rsid w:val="005F5882"/>
    <w:rsid w:val="00602083"/>
    <w:rsid w:val="0060512E"/>
    <w:rsid w:val="00617ABD"/>
    <w:rsid w:val="0063416C"/>
    <w:rsid w:val="00661C94"/>
    <w:rsid w:val="00686FFA"/>
    <w:rsid w:val="00692A30"/>
    <w:rsid w:val="006B10DB"/>
    <w:rsid w:val="006B3065"/>
    <w:rsid w:val="006B44B1"/>
    <w:rsid w:val="006C356B"/>
    <w:rsid w:val="006C4FC3"/>
    <w:rsid w:val="006F567B"/>
    <w:rsid w:val="00703475"/>
    <w:rsid w:val="00706C8D"/>
    <w:rsid w:val="00715EFC"/>
    <w:rsid w:val="00726A52"/>
    <w:rsid w:val="0073737B"/>
    <w:rsid w:val="00745E8C"/>
    <w:rsid w:val="00751FC7"/>
    <w:rsid w:val="0076768E"/>
    <w:rsid w:val="00784511"/>
    <w:rsid w:val="007979BD"/>
    <w:rsid w:val="007E05D7"/>
    <w:rsid w:val="007F2BAD"/>
    <w:rsid w:val="007F6119"/>
    <w:rsid w:val="007F61FA"/>
    <w:rsid w:val="008109AD"/>
    <w:rsid w:val="008149D9"/>
    <w:rsid w:val="0081501B"/>
    <w:rsid w:val="00822854"/>
    <w:rsid w:val="008342FA"/>
    <w:rsid w:val="00854F7D"/>
    <w:rsid w:val="008666E9"/>
    <w:rsid w:val="0087713D"/>
    <w:rsid w:val="00886A6C"/>
    <w:rsid w:val="00891879"/>
    <w:rsid w:val="008A02F9"/>
    <w:rsid w:val="008A1A60"/>
    <w:rsid w:val="008C3560"/>
    <w:rsid w:val="008C4B78"/>
    <w:rsid w:val="008D4452"/>
    <w:rsid w:val="008D5EF1"/>
    <w:rsid w:val="00901CBE"/>
    <w:rsid w:val="00902626"/>
    <w:rsid w:val="00907C84"/>
    <w:rsid w:val="00910FD6"/>
    <w:rsid w:val="009130DF"/>
    <w:rsid w:val="00915446"/>
    <w:rsid w:val="00916AE1"/>
    <w:rsid w:val="009171F4"/>
    <w:rsid w:val="00936629"/>
    <w:rsid w:val="009369CC"/>
    <w:rsid w:val="00951709"/>
    <w:rsid w:val="009668A1"/>
    <w:rsid w:val="009774FA"/>
    <w:rsid w:val="00997292"/>
    <w:rsid w:val="009A1B07"/>
    <w:rsid w:val="009A5342"/>
    <w:rsid w:val="009C6E54"/>
    <w:rsid w:val="009C780B"/>
    <w:rsid w:val="009D6243"/>
    <w:rsid w:val="009D76DD"/>
    <w:rsid w:val="009F0E24"/>
    <w:rsid w:val="009F2FA1"/>
    <w:rsid w:val="00A03786"/>
    <w:rsid w:val="00A04177"/>
    <w:rsid w:val="00A10B2D"/>
    <w:rsid w:val="00A163AC"/>
    <w:rsid w:val="00A22B96"/>
    <w:rsid w:val="00A23B53"/>
    <w:rsid w:val="00A25560"/>
    <w:rsid w:val="00A300B9"/>
    <w:rsid w:val="00A41D4F"/>
    <w:rsid w:val="00A45D15"/>
    <w:rsid w:val="00A45D47"/>
    <w:rsid w:val="00A460BF"/>
    <w:rsid w:val="00A50FBC"/>
    <w:rsid w:val="00A55C98"/>
    <w:rsid w:val="00A75891"/>
    <w:rsid w:val="00A80700"/>
    <w:rsid w:val="00A8084A"/>
    <w:rsid w:val="00A905C2"/>
    <w:rsid w:val="00A91C8E"/>
    <w:rsid w:val="00AA7269"/>
    <w:rsid w:val="00AC1613"/>
    <w:rsid w:val="00AC70D5"/>
    <w:rsid w:val="00AD3019"/>
    <w:rsid w:val="00B035B5"/>
    <w:rsid w:val="00B16A24"/>
    <w:rsid w:val="00B222DC"/>
    <w:rsid w:val="00B3036D"/>
    <w:rsid w:val="00B50679"/>
    <w:rsid w:val="00B556C2"/>
    <w:rsid w:val="00B64BFF"/>
    <w:rsid w:val="00B67C7D"/>
    <w:rsid w:val="00B81BCA"/>
    <w:rsid w:val="00B854A6"/>
    <w:rsid w:val="00BB3BDD"/>
    <w:rsid w:val="00BC7D75"/>
    <w:rsid w:val="00BE5A8B"/>
    <w:rsid w:val="00BF727A"/>
    <w:rsid w:val="00C01AF9"/>
    <w:rsid w:val="00C04211"/>
    <w:rsid w:val="00C04B9B"/>
    <w:rsid w:val="00C07580"/>
    <w:rsid w:val="00C13D0A"/>
    <w:rsid w:val="00C539CA"/>
    <w:rsid w:val="00CA22D4"/>
    <w:rsid w:val="00CD27DC"/>
    <w:rsid w:val="00CD2C69"/>
    <w:rsid w:val="00CD7BCF"/>
    <w:rsid w:val="00CE3805"/>
    <w:rsid w:val="00CE7F79"/>
    <w:rsid w:val="00CF2221"/>
    <w:rsid w:val="00CF3E35"/>
    <w:rsid w:val="00D03672"/>
    <w:rsid w:val="00D051DA"/>
    <w:rsid w:val="00D05223"/>
    <w:rsid w:val="00D06C6F"/>
    <w:rsid w:val="00D16F48"/>
    <w:rsid w:val="00D17226"/>
    <w:rsid w:val="00D25077"/>
    <w:rsid w:val="00D26ED5"/>
    <w:rsid w:val="00D46996"/>
    <w:rsid w:val="00D60E37"/>
    <w:rsid w:val="00D8039E"/>
    <w:rsid w:val="00D81DB5"/>
    <w:rsid w:val="00D92628"/>
    <w:rsid w:val="00D93493"/>
    <w:rsid w:val="00DB35B0"/>
    <w:rsid w:val="00DB40C2"/>
    <w:rsid w:val="00DB74D0"/>
    <w:rsid w:val="00DC4B54"/>
    <w:rsid w:val="00DC64DE"/>
    <w:rsid w:val="00DD1381"/>
    <w:rsid w:val="00DD46F0"/>
    <w:rsid w:val="00DD617C"/>
    <w:rsid w:val="00DE6A30"/>
    <w:rsid w:val="00DF05CD"/>
    <w:rsid w:val="00DF23B7"/>
    <w:rsid w:val="00DF3C21"/>
    <w:rsid w:val="00DF4439"/>
    <w:rsid w:val="00E23AB3"/>
    <w:rsid w:val="00E3041A"/>
    <w:rsid w:val="00E34B63"/>
    <w:rsid w:val="00E37AF4"/>
    <w:rsid w:val="00E4738A"/>
    <w:rsid w:val="00E70C47"/>
    <w:rsid w:val="00E86810"/>
    <w:rsid w:val="00E870B9"/>
    <w:rsid w:val="00EA5A05"/>
    <w:rsid w:val="00EB7028"/>
    <w:rsid w:val="00EB7117"/>
    <w:rsid w:val="00ED020F"/>
    <w:rsid w:val="00ED5A23"/>
    <w:rsid w:val="00EF6D62"/>
    <w:rsid w:val="00F010F0"/>
    <w:rsid w:val="00F1021D"/>
    <w:rsid w:val="00F26864"/>
    <w:rsid w:val="00F332C7"/>
    <w:rsid w:val="00F367DE"/>
    <w:rsid w:val="00F378AD"/>
    <w:rsid w:val="00F423D3"/>
    <w:rsid w:val="00F50A53"/>
    <w:rsid w:val="00F511AA"/>
    <w:rsid w:val="00F627A2"/>
    <w:rsid w:val="00F6485A"/>
    <w:rsid w:val="00F65EC4"/>
    <w:rsid w:val="00F66900"/>
    <w:rsid w:val="00F67CB9"/>
    <w:rsid w:val="00F82B0F"/>
    <w:rsid w:val="00F86E99"/>
    <w:rsid w:val="00F9213F"/>
    <w:rsid w:val="00FB381C"/>
    <w:rsid w:val="00FB4C3C"/>
    <w:rsid w:val="00FB629D"/>
    <w:rsid w:val="00FB6B17"/>
    <w:rsid w:val="00FB77C6"/>
    <w:rsid w:val="00FC2B88"/>
    <w:rsid w:val="00FD17B9"/>
    <w:rsid w:val="00FD569D"/>
    <w:rsid w:val="00FE2A0F"/>
    <w:rsid w:val="00FF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5B48E67"/>
  <w15:docId w15:val="{47E5D83D-2893-487D-B5A2-4F0628D8F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A495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5A49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F0F2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02F6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23AB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A49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5A495A"/>
    <w:pPr>
      <w:suppressAutoHyphens w:val="0"/>
      <w:spacing w:line="276" w:lineRule="auto"/>
      <w:outlineLvl w:val="9"/>
    </w:pPr>
    <w:rPr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95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95A"/>
    <w:rPr>
      <w:rFonts w:ascii="Tahoma" w:eastAsia="Times New Roman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semiHidden/>
    <w:rsid w:val="005A495A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A495A"/>
    <w:rPr>
      <w:i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5A495A"/>
    <w:rPr>
      <w:rFonts w:ascii="Times New Roman" w:eastAsia="Times New Roman" w:hAnsi="Times New Roman" w:cs="Times New Roman"/>
      <w:i/>
      <w:sz w:val="20"/>
      <w:szCs w:val="20"/>
      <w:u w:val="single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5A495A"/>
    <w:pPr>
      <w:jc w:val="both"/>
    </w:pPr>
    <w:rPr>
      <w:b/>
      <w:caps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5A495A"/>
    <w:rPr>
      <w:rFonts w:ascii="Times New Roman" w:eastAsia="Times New Roman" w:hAnsi="Times New Roman" w:cs="Times New Roman"/>
      <w:b/>
      <w:caps/>
      <w:sz w:val="24"/>
      <w:szCs w:val="20"/>
      <w:lang w:eastAsia="ar-SA"/>
    </w:rPr>
  </w:style>
  <w:style w:type="paragraph" w:styleId="Textkomente">
    <w:name w:val="annotation text"/>
    <w:basedOn w:val="Normln"/>
    <w:link w:val="TextkomenteChar"/>
    <w:semiHidden/>
    <w:rsid w:val="005A495A"/>
  </w:style>
  <w:style w:type="character" w:customStyle="1" w:styleId="TextkomenteChar">
    <w:name w:val="Text komentáře Char"/>
    <w:basedOn w:val="Standardnpsmoodstavce"/>
    <w:link w:val="Textkomente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9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95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rsid w:val="005A495A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basedOn w:val="Standardnpsmoodstavce"/>
    <w:link w:val="Zhlav"/>
    <w:uiPriority w:val="99"/>
    <w:rsid w:val="005A49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5A495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A495A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kaznavysvtlivky">
    <w:name w:val="endnote reference"/>
    <w:basedOn w:val="Standardnpsmoodstavce"/>
    <w:uiPriority w:val="99"/>
    <w:semiHidden/>
    <w:unhideWhenUsed/>
    <w:rsid w:val="005A495A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5A495A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495A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A495A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F61FA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23AB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paragraph" w:styleId="Normlnweb">
    <w:name w:val="Normal (Web)"/>
    <w:basedOn w:val="Normln"/>
    <w:uiPriority w:val="99"/>
    <w:unhideWhenUsed/>
    <w:rsid w:val="00CE3805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E132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E132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02F6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F0F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table" w:styleId="Mkatabulky">
    <w:name w:val="Table Grid"/>
    <w:basedOn w:val="Normlntabulka"/>
    <w:uiPriority w:val="39"/>
    <w:rsid w:val="001F0F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pravatext">
    <w:name w:val="Zprava_text"/>
    <w:basedOn w:val="Normln"/>
    <w:qFormat/>
    <w:rsid w:val="0076768E"/>
    <w:pPr>
      <w:widowControl w:val="0"/>
      <w:tabs>
        <w:tab w:val="left" w:pos="0"/>
        <w:tab w:val="left" w:pos="301"/>
      </w:tabs>
      <w:suppressAutoHyphens w:val="0"/>
      <w:spacing w:before="160" w:after="120" w:line="260" w:lineRule="exact"/>
      <w:jc w:val="both"/>
      <w:outlineLvl w:val="2"/>
    </w:pPr>
    <w:rPr>
      <w:rFonts w:ascii="Arial" w:hAnsi="Arial"/>
      <w:color w:val="000000"/>
      <w:szCs w:val="26"/>
      <w:lang w:val="x-none" w:eastAsia="x-none"/>
    </w:rPr>
  </w:style>
  <w:style w:type="paragraph" w:customStyle="1" w:styleId="Odkaznajinoumetodiku">
    <w:name w:val="Odkaz na jinou metodiku"/>
    <w:basedOn w:val="Normln"/>
    <w:qFormat/>
    <w:rsid w:val="0076768E"/>
    <w:pPr>
      <w:pBdr>
        <w:left w:val="single" w:sz="18" w:space="4" w:color="BFBFBF"/>
        <w:bottom w:val="single" w:sz="18" w:space="5" w:color="BFBFBF"/>
      </w:pBdr>
      <w:shd w:val="clear" w:color="auto" w:fill="FDE9D9"/>
      <w:spacing w:before="240" w:after="240" w:line="300" w:lineRule="atLeast"/>
      <w:ind w:left="1134" w:right="1134"/>
    </w:pPr>
    <w:rPr>
      <w:rFonts w:ascii="Arial" w:hAnsi="Arial"/>
      <w:b/>
      <w:bCs/>
      <w:iCs/>
      <w:szCs w:val="24"/>
      <w:lang w:val="x-none"/>
    </w:rPr>
  </w:style>
  <w:style w:type="paragraph" w:styleId="Revize">
    <w:name w:val="Revision"/>
    <w:hidden/>
    <w:uiPriority w:val="99"/>
    <w:semiHidden/>
    <w:rsid w:val="00484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slostrnky">
    <w:name w:val="page number"/>
    <w:basedOn w:val="Standardnpsmoodstavce"/>
    <w:uiPriority w:val="99"/>
    <w:rsid w:val="00105458"/>
    <w:rPr>
      <w:rFonts w:cs="Times New Roman"/>
    </w:rPr>
  </w:style>
  <w:style w:type="character" w:styleId="Sledovanodkaz">
    <w:name w:val="FollowedHyperlink"/>
    <w:basedOn w:val="Standardnpsmoodstavce"/>
    <w:uiPriority w:val="99"/>
    <w:semiHidden/>
    <w:unhideWhenUsed/>
    <w:rsid w:val="00A75891"/>
    <w:rPr>
      <w:color w:val="800080"/>
      <w:u w:val="single"/>
    </w:rPr>
  </w:style>
  <w:style w:type="paragraph" w:customStyle="1" w:styleId="msonormal0">
    <w:name w:val="msonormal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5">
    <w:name w:val="xl65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6">
    <w:name w:val="xl66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7">
    <w:name w:val="xl67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cs-CZ"/>
    </w:rPr>
  </w:style>
  <w:style w:type="paragraph" w:customStyle="1" w:styleId="xl68">
    <w:name w:val="xl68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69">
    <w:name w:val="xl69"/>
    <w:basedOn w:val="Normln"/>
    <w:rsid w:val="00A75891"/>
    <w:pPr>
      <w:suppressAutoHyphens w:val="0"/>
      <w:spacing w:before="100" w:beforeAutospacing="1" w:after="100" w:afterAutospacing="1"/>
    </w:pPr>
    <w:rPr>
      <w:color w:val="000000"/>
      <w:sz w:val="24"/>
      <w:szCs w:val="24"/>
      <w:lang w:eastAsia="cs-CZ"/>
    </w:rPr>
  </w:style>
  <w:style w:type="paragraph" w:customStyle="1" w:styleId="xl70">
    <w:name w:val="xl70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color w:val="000000"/>
      <w:sz w:val="24"/>
      <w:szCs w:val="24"/>
      <w:lang w:eastAsia="cs-CZ"/>
    </w:rPr>
  </w:style>
  <w:style w:type="paragraph" w:customStyle="1" w:styleId="xl71">
    <w:name w:val="xl71"/>
    <w:basedOn w:val="Normln"/>
    <w:rsid w:val="00A75891"/>
    <w:pP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cs-CZ"/>
    </w:rPr>
  </w:style>
  <w:style w:type="paragraph" w:customStyle="1" w:styleId="xl72">
    <w:name w:val="xl72"/>
    <w:basedOn w:val="Normln"/>
    <w:rsid w:val="00A75891"/>
    <w:pP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4"/>
      <w:szCs w:val="24"/>
      <w:lang w:eastAsia="cs-CZ"/>
    </w:rPr>
  </w:style>
  <w:style w:type="paragraph" w:customStyle="1" w:styleId="xl73">
    <w:name w:val="xl73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color w:val="000000"/>
      <w:sz w:val="24"/>
      <w:szCs w:val="24"/>
      <w:lang w:eastAsia="cs-CZ"/>
    </w:rPr>
  </w:style>
  <w:style w:type="paragraph" w:customStyle="1" w:styleId="xl74">
    <w:name w:val="xl74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5">
    <w:name w:val="xl75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6">
    <w:name w:val="xl76"/>
    <w:basedOn w:val="Normln"/>
    <w:rsid w:val="00A75891"/>
    <w:pPr>
      <w:suppressAutoHyphens w:val="0"/>
      <w:spacing w:before="100" w:beforeAutospacing="1" w:after="100" w:afterAutospacing="1"/>
      <w:jc w:val="right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7">
    <w:name w:val="xl77"/>
    <w:basedOn w:val="Normln"/>
    <w:rsid w:val="00A75891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1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76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86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37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29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94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951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04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715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734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7062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7273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03790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84100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2409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9372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C9E43F07C65BE48821DBB88C00C8210" ma:contentTypeVersion="" ma:contentTypeDescription="Vytvoří nový dokument" ma:contentTypeScope="" ma:versionID="4cf33c1ecf9ed9fd2f80fecb7213f6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89EC2-44DF-4C74-8606-C7E2398EA94E}">
  <ds:schemaRefs>
    <ds:schemaRef ds:uri="http://purl.org/dc/elements/1.1/"/>
    <ds:schemaRef ds:uri="http://purl.org/dc/terms/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33DDFB4C-7460-435E-816A-E6D7D85E5B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D2DDEB-3341-4490-9801-70468D2FE3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6B26053-3AAD-4E00-A398-6ED14BF8F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1042</Words>
  <Characters>6152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Ivana.Prihonska</dc:creator>
  <cp:lastModifiedBy>Claudia Kähsová</cp:lastModifiedBy>
  <cp:revision>8</cp:revision>
  <cp:lastPrinted>2015-09-11T05:53:00Z</cp:lastPrinted>
  <dcterms:created xsi:type="dcterms:W3CDTF">2017-07-27T08:40:00Z</dcterms:created>
  <dcterms:modified xsi:type="dcterms:W3CDTF">2020-05-04T17:43:00Z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0x0101007C9E43F07C65BE48821DBB88C00C8210</vt:lpwstr>
  </property>
</Properties>
</file>